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55550" w14:textId="77777777" w:rsidR="0058042B" w:rsidRPr="003E0522" w:rsidRDefault="0058042B" w:rsidP="0058042B">
      <w:pPr>
        <w:shd w:val="clear" w:color="auto" w:fill="D9D9D9" w:themeFill="background1" w:themeFillShade="D9"/>
        <w:jc w:val="right"/>
        <w:rPr>
          <w:rFonts w:asciiTheme="minorHAnsi" w:hAnsiTheme="minorHAnsi" w:cstheme="minorHAnsi"/>
          <w:b/>
          <w:sz w:val="18"/>
          <w:szCs w:val="18"/>
        </w:rPr>
      </w:pPr>
      <w:r w:rsidRPr="003E0522">
        <w:rPr>
          <w:rFonts w:asciiTheme="minorHAnsi" w:eastAsia="Calibri" w:hAnsiTheme="minorHAnsi" w:cstheme="minorHAnsi"/>
          <w:b/>
          <w:i/>
          <w:sz w:val="18"/>
          <w:szCs w:val="18"/>
        </w:rPr>
        <w:t xml:space="preserve">        </w:t>
      </w:r>
      <w:r w:rsidRPr="003E0522">
        <w:rPr>
          <w:rFonts w:asciiTheme="minorHAnsi" w:hAnsiTheme="minorHAnsi" w:cstheme="minorHAnsi"/>
          <w:b/>
          <w:sz w:val="18"/>
          <w:szCs w:val="18"/>
        </w:rPr>
        <w:t xml:space="preserve">Załącznik nr </w:t>
      </w:r>
      <w:r>
        <w:rPr>
          <w:rFonts w:asciiTheme="minorHAnsi" w:hAnsiTheme="minorHAnsi" w:cstheme="minorHAnsi"/>
          <w:b/>
          <w:sz w:val="18"/>
          <w:szCs w:val="18"/>
        </w:rPr>
        <w:t>6</w:t>
      </w:r>
      <w:r w:rsidRPr="003E0522">
        <w:rPr>
          <w:rFonts w:asciiTheme="minorHAnsi" w:hAnsiTheme="minorHAnsi" w:cstheme="minorHAnsi"/>
          <w:b/>
          <w:sz w:val="18"/>
          <w:szCs w:val="18"/>
        </w:rPr>
        <w:t xml:space="preserve"> do SWZ</w:t>
      </w:r>
    </w:p>
    <w:p w14:paraId="72D695E2" w14:textId="77777777" w:rsidR="0058042B" w:rsidRDefault="0058042B" w:rsidP="0058042B">
      <w:pPr>
        <w:shd w:val="clear" w:color="auto" w:fill="D9D9D9" w:themeFill="background1" w:themeFillShade="D9"/>
        <w:tabs>
          <w:tab w:val="left" w:pos="1980"/>
        </w:tabs>
        <w:jc w:val="right"/>
        <w:rPr>
          <w:rFonts w:asciiTheme="minorHAnsi" w:hAnsiTheme="minorHAnsi" w:cs="Segoe UI"/>
          <w:b/>
          <w:sz w:val="18"/>
          <w:szCs w:val="18"/>
        </w:rPr>
      </w:pPr>
      <w:r w:rsidRPr="003E0522">
        <w:rPr>
          <w:rFonts w:asciiTheme="minorHAnsi" w:hAnsiTheme="minorHAnsi" w:cs="Segoe UI"/>
          <w:b/>
          <w:sz w:val="18"/>
          <w:szCs w:val="18"/>
        </w:rPr>
        <w:t>Oświadczenie o posiadanym rachunku bankowym</w:t>
      </w:r>
    </w:p>
    <w:p w14:paraId="2D40E54E" w14:textId="7B5FC48D" w:rsidR="0058042B" w:rsidRPr="003E0522" w:rsidRDefault="0058042B" w:rsidP="0058042B">
      <w:pPr>
        <w:shd w:val="clear" w:color="auto" w:fill="D9D9D9" w:themeFill="background1" w:themeFillShade="D9"/>
        <w:tabs>
          <w:tab w:val="left" w:pos="1980"/>
        </w:tabs>
        <w:jc w:val="right"/>
        <w:rPr>
          <w:rFonts w:asciiTheme="minorHAnsi" w:hAnsiTheme="minorHAnsi" w:cstheme="minorHAnsi"/>
          <w:b/>
          <w:bCs/>
          <w:iCs/>
          <w:sz w:val="18"/>
          <w:szCs w:val="18"/>
        </w:rPr>
      </w:pPr>
      <w:r w:rsidRPr="00072F42">
        <w:rPr>
          <w:rFonts w:asciiTheme="minorHAnsi" w:hAnsiTheme="minorHAnsi" w:cs="Segoe UI"/>
          <w:b/>
          <w:bCs/>
          <w:iCs/>
          <w:sz w:val="18"/>
          <w:szCs w:val="18"/>
        </w:rPr>
        <w:t>Nr Postępowania: POST/EOD/EOD/BM/00</w:t>
      </w:r>
      <w:r w:rsidR="002676F4">
        <w:rPr>
          <w:rFonts w:asciiTheme="minorHAnsi" w:hAnsiTheme="minorHAnsi" w:cs="Segoe UI"/>
          <w:b/>
          <w:bCs/>
          <w:iCs/>
          <w:sz w:val="18"/>
          <w:szCs w:val="18"/>
        </w:rPr>
        <w:t>011</w:t>
      </w:r>
      <w:r w:rsidR="00BF08D9">
        <w:rPr>
          <w:rFonts w:asciiTheme="minorHAnsi" w:hAnsiTheme="minorHAnsi" w:cs="Segoe UI"/>
          <w:b/>
          <w:bCs/>
          <w:iCs/>
          <w:sz w:val="18"/>
          <w:szCs w:val="18"/>
        </w:rPr>
        <w:t>/</w:t>
      </w:r>
      <w:r w:rsidRPr="00072F42">
        <w:rPr>
          <w:rFonts w:asciiTheme="minorHAnsi" w:hAnsiTheme="minorHAnsi" w:cs="Segoe UI"/>
          <w:b/>
          <w:bCs/>
          <w:iCs/>
          <w:sz w:val="18"/>
          <w:szCs w:val="18"/>
        </w:rPr>
        <w:t>20</w:t>
      </w:r>
      <w:r w:rsidR="00762D6A">
        <w:rPr>
          <w:rFonts w:asciiTheme="minorHAnsi" w:hAnsiTheme="minorHAnsi" w:cs="Segoe UI"/>
          <w:b/>
          <w:bCs/>
          <w:iCs/>
          <w:sz w:val="18"/>
          <w:szCs w:val="18"/>
        </w:rPr>
        <w:t>2</w:t>
      </w:r>
      <w:r w:rsidR="002676F4">
        <w:rPr>
          <w:rFonts w:asciiTheme="minorHAnsi" w:hAnsiTheme="minorHAnsi" w:cs="Segoe UI"/>
          <w:b/>
          <w:bCs/>
          <w:iCs/>
          <w:sz w:val="18"/>
          <w:szCs w:val="18"/>
        </w:rPr>
        <w:t>6</w:t>
      </w:r>
      <w:r w:rsidRPr="003E0522">
        <w:rPr>
          <w:rFonts w:asciiTheme="minorHAnsi" w:hAnsiTheme="minorHAnsi" w:cstheme="minorHAnsi"/>
          <w:b/>
          <w:bCs/>
          <w:iCs/>
          <w:sz w:val="18"/>
          <w:szCs w:val="18"/>
        </w:rPr>
        <w:t xml:space="preserve"> </w:t>
      </w:r>
    </w:p>
    <w:p w14:paraId="2DA9B1E3" w14:textId="77777777" w:rsidR="0058042B" w:rsidRPr="003E0522" w:rsidRDefault="0058042B" w:rsidP="0058042B">
      <w:pPr>
        <w:rPr>
          <w:rFonts w:asciiTheme="minorHAnsi" w:hAnsiTheme="minorHAnsi" w:cs="Segoe UI"/>
          <w:i/>
          <w:sz w:val="18"/>
          <w:szCs w:val="18"/>
        </w:rPr>
      </w:pPr>
    </w:p>
    <w:p w14:paraId="621A0F0E" w14:textId="77777777" w:rsidR="0058042B" w:rsidRPr="003E0522" w:rsidRDefault="0058042B" w:rsidP="0058042B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</w:p>
    <w:p w14:paraId="1CC071C4" w14:textId="77777777" w:rsidR="0058042B" w:rsidRPr="003E0522" w:rsidRDefault="0058042B" w:rsidP="0058042B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</w:p>
    <w:p w14:paraId="1DD93257" w14:textId="77777777" w:rsidR="0058042B" w:rsidRPr="003E0522" w:rsidRDefault="0058042B" w:rsidP="0058042B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  <w:r w:rsidRPr="003E0522">
        <w:rPr>
          <w:rFonts w:asciiTheme="minorHAnsi" w:hAnsiTheme="minorHAnsi" w:cs="Arial"/>
          <w:b/>
          <w:sz w:val="18"/>
          <w:szCs w:val="18"/>
        </w:rPr>
        <w:t xml:space="preserve">OŚWIADCZENIE </w:t>
      </w:r>
    </w:p>
    <w:p w14:paraId="306CE7AF" w14:textId="77777777" w:rsidR="0058042B" w:rsidRPr="003E0522" w:rsidRDefault="0058042B" w:rsidP="0058042B">
      <w:pPr>
        <w:ind w:left="5400" w:right="70" w:hanging="4691"/>
        <w:jc w:val="center"/>
        <w:rPr>
          <w:rFonts w:asciiTheme="minorHAnsi" w:hAnsiTheme="minorHAnsi" w:cs="Arial"/>
          <w:b/>
          <w:sz w:val="18"/>
          <w:szCs w:val="18"/>
        </w:rPr>
      </w:pPr>
      <w:r w:rsidRPr="003E0522">
        <w:rPr>
          <w:rFonts w:asciiTheme="minorHAnsi" w:hAnsiTheme="minorHAnsi" w:cs="Arial"/>
          <w:b/>
          <w:sz w:val="18"/>
          <w:szCs w:val="18"/>
        </w:rPr>
        <w:t>O POSIADANYM RACHUNKU BANKOWYM</w:t>
      </w:r>
    </w:p>
    <w:p w14:paraId="5D00E144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05CECC7E" w14:textId="77777777" w:rsidR="0058042B" w:rsidRPr="003E0522" w:rsidRDefault="0058042B" w:rsidP="0058042B">
      <w:pPr>
        <w:jc w:val="center"/>
        <w:rPr>
          <w:rFonts w:asciiTheme="minorHAnsi" w:eastAsia="Calibri" w:hAnsiTheme="minorHAnsi"/>
          <w:color w:val="FF0000"/>
          <w:sz w:val="18"/>
          <w:szCs w:val="18"/>
          <w:u w:val="single"/>
        </w:rPr>
      </w:pPr>
      <w:r w:rsidRPr="003E0522">
        <w:rPr>
          <w:rFonts w:asciiTheme="minorHAnsi" w:hAnsiTheme="minorHAnsi" w:cs="Segoe UI"/>
          <w:b/>
          <w:color w:val="FF0000"/>
          <w:sz w:val="18"/>
          <w:szCs w:val="18"/>
          <w:u w:val="single"/>
        </w:rPr>
        <w:t>W przypadku osób prowadzących indywidualną działalność gospodarczą</w:t>
      </w:r>
    </w:p>
    <w:p w14:paraId="6987A8A1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145D24CC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545966B2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04C5AA89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2E2C0484" w14:textId="77777777" w:rsidR="0058042B" w:rsidRPr="003E0522" w:rsidRDefault="0058042B" w:rsidP="0058042B">
      <w:pPr>
        <w:jc w:val="center"/>
        <w:rPr>
          <w:rFonts w:asciiTheme="minorHAnsi" w:eastAsia="Calibri" w:hAnsiTheme="minorHAnsi"/>
          <w:sz w:val="18"/>
          <w:szCs w:val="18"/>
        </w:rPr>
      </w:pPr>
    </w:p>
    <w:p w14:paraId="69B5FF03" w14:textId="77777777" w:rsidR="0058042B" w:rsidRPr="003E0522" w:rsidRDefault="0058042B" w:rsidP="0058042B">
      <w:pPr>
        <w:jc w:val="both"/>
        <w:rPr>
          <w:rFonts w:asciiTheme="minorHAnsi" w:hAnsiTheme="minorHAnsi" w:cs="Segoe UI"/>
          <w:sz w:val="18"/>
          <w:szCs w:val="18"/>
        </w:rPr>
      </w:pPr>
      <w:r w:rsidRPr="003E0522">
        <w:rPr>
          <w:rFonts w:asciiTheme="minorHAnsi" w:hAnsiTheme="minorHAnsi" w:cs="Segoe UI"/>
          <w:sz w:val="18"/>
          <w:szCs w:val="18"/>
        </w:rPr>
        <w:t xml:space="preserve">………………………………………………………………………………………………………………………………………………. (nazwa Wykonawcy) </w:t>
      </w:r>
    </w:p>
    <w:p w14:paraId="060505BD" w14:textId="77777777" w:rsidR="0058042B" w:rsidRPr="003E0522" w:rsidRDefault="0058042B" w:rsidP="0058042B">
      <w:pPr>
        <w:jc w:val="both"/>
        <w:rPr>
          <w:rFonts w:asciiTheme="minorHAnsi" w:eastAsia="Calibri" w:hAnsiTheme="minorHAnsi"/>
          <w:i/>
          <w:sz w:val="18"/>
          <w:szCs w:val="18"/>
        </w:rPr>
      </w:pPr>
      <w:r>
        <w:rPr>
          <w:rFonts w:asciiTheme="minorHAnsi" w:hAnsiTheme="minorHAnsi" w:cs="Segoe UI"/>
          <w:sz w:val="18"/>
          <w:szCs w:val="18"/>
        </w:rPr>
        <w:t>Oświadczam, iż rachunek</w:t>
      </w:r>
      <w:r w:rsidRPr="003E0522">
        <w:rPr>
          <w:rFonts w:asciiTheme="minorHAnsi" w:hAnsiTheme="minorHAnsi" w:cs="Segoe UI"/>
          <w:sz w:val="18"/>
          <w:szCs w:val="18"/>
        </w:rPr>
        <w:t xml:space="preserve"> bankowy o nr</w:t>
      </w:r>
      <w:r w:rsidRPr="003E0522">
        <w:rPr>
          <w:rFonts w:asciiTheme="minorHAnsi" w:hAnsiTheme="minorHAnsi" w:cs="Segoe UI"/>
          <w:b/>
          <w:sz w:val="18"/>
          <w:szCs w:val="18"/>
        </w:rPr>
        <w:t xml:space="preserve"> ………………………………………………………………………………………………….… </w:t>
      </w:r>
      <w:r w:rsidRPr="003E0522">
        <w:rPr>
          <w:rFonts w:asciiTheme="minorHAnsi" w:hAnsiTheme="minorHAnsi" w:cs="Segoe UI"/>
          <w:sz w:val="18"/>
          <w:szCs w:val="18"/>
        </w:rPr>
        <w:t>wskazany do umowy / na fakturze</w:t>
      </w:r>
      <w:r w:rsidRPr="003E0522">
        <w:rPr>
          <w:rFonts w:asciiTheme="minorHAnsi" w:hAnsiTheme="minorHAnsi" w:cs="Segoe UI"/>
          <w:b/>
          <w:sz w:val="18"/>
          <w:szCs w:val="18"/>
        </w:rPr>
        <w:t xml:space="preserve"> jest* / nie jest * </w:t>
      </w:r>
      <w:r w:rsidRPr="003E0522">
        <w:rPr>
          <w:rFonts w:asciiTheme="minorHAnsi" w:hAnsiTheme="minorHAnsi" w:cs="Segoe UI"/>
          <w:sz w:val="18"/>
          <w:szCs w:val="18"/>
        </w:rPr>
        <w:t xml:space="preserve">rachunkiem rozliczeniowym w rozumieniu przepisów Prawa bankowego, dla którego jest prowadzony rachunek VAT. </w:t>
      </w:r>
    </w:p>
    <w:p w14:paraId="09B9C981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377402ED" w14:textId="77777777" w:rsidR="0058042B" w:rsidRPr="003E0522" w:rsidRDefault="0058042B" w:rsidP="0058042B">
      <w:pPr>
        <w:rPr>
          <w:rFonts w:asciiTheme="minorHAnsi" w:hAnsiTheme="minorHAnsi" w:cs="Segoe UI"/>
          <w:i/>
          <w:sz w:val="18"/>
          <w:szCs w:val="18"/>
        </w:rPr>
      </w:pPr>
      <w:r w:rsidRPr="003E0522">
        <w:rPr>
          <w:rFonts w:asciiTheme="minorHAnsi" w:hAnsiTheme="minorHAnsi" w:cs="Segoe UI"/>
          <w:i/>
          <w:sz w:val="18"/>
          <w:szCs w:val="18"/>
        </w:rPr>
        <w:t>( *Niepotrzebne skreślić)</w:t>
      </w:r>
    </w:p>
    <w:p w14:paraId="78A10640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5479C261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5E22EA43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7C82032C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22C0B256" w14:textId="77777777" w:rsidR="0058042B" w:rsidRPr="003E0522" w:rsidRDefault="0058042B" w:rsidP="0058042B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</w:p>
    <w:p w14:paraId="558650C0" w14:textId="77777777" w:rsidR="0058042B" w:rsidRPr="003E0522" w:rsidRDefault="0058042B" w:rsidP="00D24B35">
      <w:pPr>
        <w:ind w:left="4956" w:hanging="4950"/>
        <w:rPr>
          <w:rFonts w:asciiTheme="minorHAnsi" w:hAnsiTheme="minorHAnsi" w:cs="Segoe UI"/>
          <w:i/>
          <w:sz w:val="18"/>
          <w:szCs w:val="18"/>
        </w:rPr>
      </w:pPr>
      <w:r w:rsidRPr="003E0522">
        <w:rPr>
          <w:rFonts w:asciiTheme="minorHAnsi" w:hAnsiTheme="minorHAnsi" w:cs="Segoe UI"/>
          <w:bCs/>
          <w:i/>
          <w:iCs/>
          <w:sz w:val="18"/>
          <w:szCs w:val="18"/>
        </w:rPr>
        <w:t>...................................................,dn. ....................</w:t>
      </w:r>
      <w:r w:rsidRPr="003E0522">
        <w:rPr>
          <w:rFonts w:asciiTheme="minorHAnsi" w:hAnsiTheme="minorHAnsi" w:cs="Segoe UI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…………………...................................................</w:t>
      </w:r>
    </w:p>
    <w:p w14:paraId="1A4EE59F" w14:textId="190E8DE5" w:rsidR="002534C2" w:rsidRDefault="0058042B" w:rsidP="00EE3A24">
      <w:pPr>
        <w:ind w:left="6096" w:hanging="4950"/>
        <w:rPr>
          <w:rFonts w:asciiTheme="minorHAnsi" w:hAnsiTheme="minorHAnsi" w:cs="Segoe UI"/>
          <w:sz w:val="18"/>
          <w:szCs w:val="18"/>
        </w:rPr>
      </w:pPr>
      <w:r w:rsidRPr="003E0522">
        <w:rPr>
          <w:rFonts w:asciiTheme="minorHAnsi" w:hAnsiTheme="minorHAnsi" w:cs="Segoe UI"/>
          <w:i/>
          <w:sz w:val="18"/>
          <w:szCs w:val="18"/>
        </w:rPr>
        <w:t xml:space="preserve">                                                                                                                          </w:t>
      </w:r>
      <w:r w:rsidR="00F41C6A" w:rsidRPr="00F41C6A">
        <w:rPr>
          <w:rFonts w:ascii="Calibri" w:eastAsia="Calibri" w:hAnsi="Calibri" w:cs="Segoe UI"/>
          <w:i/>
          <w:sz w:val="16"/>
          <w:szCs w:val="18"/>
          <w:lang w:eastAsia="en-US"/>
        </w:rPr>
        <w:t xml:space="preserve">Kwalifikowany podpis elektroniczny </w:t>
      </w:r>
      <w:r w:rsidR="00F41C6A" w:rsidRPr="00F41C6A">
        <w:rPr>
          <w:rFonts w:ascii="Calibri" w:eastAsia="Calibri" w:hAnsi="Calibri" w:cs="Segoe UI"/>
          <w:i/>
          <w:sz w:val="16"/>
          <w:szCs w:val="18"/>
          <w:lang w:eastAsia="en-US"/>
        </w:rPr>
        <w:br/>
        <w:t>lub inny niż kwalifikowany rodzaj podpisu cyfrowego/</w:t>
      </w:r>
      <w:r w:rsidR="00F41C6A" w:rsidRPr="00F41C6A">
        <w:rPr>
          <w:rFonts w:ascii="Calibri" w:eastAsia="Calibri" w:hAnsi="Calibri" w:cs="Segoe UI"/>
          <w:b/>
          <w:i/>
          <w:sz w:val="16"/>
          <w:szCs w:val="18"/>
          <w:lang w:eastAsia="en-US"/>
        </w:rPr>
        <w:t>czytelny podpis osób uprawnionych do składania oświadczeń woli w imieniu Wykonawcy lub  pieczątka wraz z podpisem</w:t>
      </w:r>
    </w:p>
    <w:p w14:paraId="5FCBCFD7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28F14519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4AF48954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22452CAA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52CF44BB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748CA501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52A306DB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534AE430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7B20DD1A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36CF1C37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427A47DE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6823D9FA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426E2CDA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17BB89A7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109C9912" w14:textId="01FC09B5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73D9B4DA" w14:textId="77777777" w:rsidR="00B80E1E" w:rsidRDefault="00B80E1E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62A9135D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0B58D019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6934057A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0BC31495" w14:textId="1CAAEE8F" w:rsidR="00AC40C5" w:rsidRDefault="00AC40C5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55F943E3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56AE384D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74B2BDD5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082988BF" w14:textId="77777777" w:rsidR="002534C2" w:rsidRDefault="002534C2" w:rsidP="0058042B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4635F33E" w14:textId="77777777" w:rsidR="002534C2" w:rsidRPr="00D319FC" w:rsidRDefault="002534C2" w:rsidP="002534C2">
      <w:pPr>
        <w:ind w:left="4956" w:hanging="4950"/>
        <w:jc w:val="right"/>
        <w:rPr>
          <w:rFonts w:asciiTheme="minorHAnsi" w:hAnsiTheme="minorHAnsi" w:cstheme="minorHAnsi"/>
          <w:i/>
          <w:sz w:val="18"/>
          <w:szCs w:val="18"/>
        </w:rPr>
      </w:pPr>
    </w:p>
    <w:sectPr w:rsidR="002534C2" w:rsidRPr="00D319FC" w:rsidSect="00FF4AA0">
      <w:headerReference w:type="default" r:id="rId8"/>
      <w:footerReference w:type="even" r:id="rId9"/>
      <w:footerReference w:type="default" r:id="rId10"/>
      <w:pgSz w:w="11906" w:h="16838" w:code="9"/>
      <w:pgMar w:top="510" w:right="1247" w:bottom="1021" w:left="1276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3C79F" w14:textId="77777777" w:rsidR="002D6483" w:rsidRDefault="002D6483" w:rsidP="00566A36">
      <w:r>
        <w:separator/>
      </w:r>
    </w:p>
  </w:endnote>
  <w:endnote w:type="continuationSeparator" w:id="0">
    <w:p w14:paraId="28A5E9E8" w14:textId="77777777" w:rsidR="002D6483" w:rsidRDefault="002D6483" w:rsidP="0056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E9E67" w14:textId="77777777" w:rsidR="00C3502D" w:rsidRDefault="00C350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5FBEFD" w14:textId="77777777" w:rsidR="00C3502D" w:rsidRDefault="00C3502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585969331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929662198"/>
          <w:docPartObj>
            <w:docPartGallery w:val="Page Numbers (Top of Page)"/>
            <w:docPartUnique/>
          </w:docPartObj>
        </w:sdtPr>
        <w:sdtEndPr/>
        <w:sdtContent>
          <w:p w14:paraId="1259BEBD" w14:textId="77777777" w:rsidR="00C3502D" w:rsidRPr="00CA4B37" w:rsidRDefault="00C3502D" w:rsidP="00697D27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13E2E7A" wp14:editId="6989D3BD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57E256C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" strokecolor="black [3213]"/>
                  </w:pict>
                </mc:Fallback>
              </mc:AlternateContent>
            </w:r>
          </w:p>
          <w:p w14:paraId="17F70279" w14:textId="77777777" w:rsidR="00C3502D" w:rsidRPr="003E3547" w:rsidRDefault="00C3502D" w:rsidP="00B558DF">
            <w:pPr>
              <w:pStyle w:val="Stopka"/>
              <w:jc w:val="both"/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</w:pPr>
            <w:r w:rsidRPr="00B558D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00-876 WARSZAWA, UL. OGRODOWA 59A</w:t>
            </w:r>
            <w:r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WARSZAWY,KRS: 0000044915, NIP: 527-001-95-32, BDO: 000024744, KAPITAŁ ZAKŁADOWY: 929 218 930 ZŁ, KAPITAŁ WPŁACONY: 929 218 930 ZŁ, KONTO BANKOWE: BANK PKO BP S.A. NR 59 1020 1026 0000 1002 0248 6173, WWW.PGEEO.PL</w:t>
            </w:r>
          </w:p>
          <w:p w14:paraId="7A269D11" w14:textId="77777777" w:rsidR="00C3502D" w:rsidRPr="00925733" w:rsidRDefault="00C3502D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7A7918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20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7A7918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20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6648F76" w14:textId="77777777" w:rsidR="00C3502D" w:rsidRPr="00925733" w:rsidRDefault="00C3502D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A6672" w14:textId="77777777" w:rsidR="002D6483" w:rsidRDefault="002D6483" w:rsidP="00566A36">
      <w:r>
        <w:separator/>
      </w:r>
    </w:p>
  </w:footnote>
  <w:footnote w:type="continuationSeparator" w:id="0">
    <w:p w14:paraId="4DE5FFFD" w14:textId="77777777" w:rsidR="002D6483" w:rsidRDefault="002D6483" w:rsidP="0056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E0EE" w14:textId="77777777" w:rsidR="00C3502D" w:rsidRDefault="00C3502D" w:rsidP="00CA1526">
    <w:pPr>
      <w:tabs>
        <w:tab w:val="left" w:pos="3572"/>
      </w:tabs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multi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B"/>
    <w:multiLevelType w:val="singleLevel"/>
    <w:tmpl w:val="62C48E3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000000E"/>
    <w:multiLevelType w:val="multilevel"/>
    <w:tmpl w:val="5142C6F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11"/>
    <w:multiLevelType w:val="singleLevel"/>
    <w:tmpl w:val="E8EAFAFA"/>
    <w:name w:val="WW8Num17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 w:val="0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1293BE2"/>
    <w:multiLevelType w:val="hybridMultilevel"/>
    <w:tmpl w:val="F7481178"/>
    <w:lvl w:ilvl="0" w:tplc="997A5AF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5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08C46EDB"/>
    <w:multiLevelType w:val="multilevel"/>
    <w:tmpl w:val="6E0082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6544A6"/>
    <w:multiLevelType w:val="hybridMultilevel"/>
    <w:tmpl w:val="FBE41F22"/>
    <w:lvl w:ilvl="0" w:tplc="6A64DC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18"/>
      </w:rPr>
    </w:lvl>
    <w:lvl w:ilvl="1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9" w15:restartNumberingAfterBreak="0">
    <w:nsid w:val="0BDB0748"/>
    <w:multiLevelType w:val="multilevel"/>
    <w:tmpl w:val="F4ECB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BEB692C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0FEB66EE"/>
    <w:multiLevelType w:val="hybridMultilevel"/>
    <w:tmpl w:val="B95A37E6"/>
    <w:lvl w:ilvl="0" w:tplc="BA6A2414">
      <w:start w:val="1"/>
      <w:numFmt w:val="decimal"/>
      <w:lvlText w:val="%1)"/>
      <w:lvlJc w:val="left"/>
      <w:pPr>
        <w:ind w:left="108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0FE1E46"/>
    <w:multiLevelType w:val="hybridMultilevel"/>
    <w:tmpl w:val="75EA343E"/>
    <w:name w:val="WW8Num112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3" w15:restartNumberingAfterBreak="0">
    <w:nsid w:val="113F3EB4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16E75EED"/>
    <w:multiLevelType w:val="hybridMultilevel"/>
    <w:tmpl w:val="D2C2034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>
      <w:start w:val="1"/>
      <w:numFmt w:val="lowerLetter"/>
      <w:lvlText w:val="%8."/>
      <w:lvlJc w:val="left"/>
      <w:pPr>
        <w:ind w:left="6316" w:hanging="360"/>
      </w:pPr>
    </w:lvl>
    <w:lvl w:ilvl="8" w:tplc="0415001B">
      <w:start w:val="1"/>
      <w:numFmt w:val="lowerRoman"/>
      <w:lvlText w:val="%9."/>
      <w:lvlJc w:val="right"/>
      <w:pPr>
        <w:ind w:left="7036" w:hanging="180"/>
      </w:pPr>
    </w:lvl>
  </w:abstractNum>
  <w:abstractNum w:abstractNumId="25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1AF55CE3"/>
    <w:multiLevelType w:val="hybridMultilevel"/>
    <w:tmpl w:val="09600F1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5F316F3"/>
    <w:multiLevelType w:val="hybridMultilevel"/>
    <w:tmpl w:val="CED0BDE8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6247A32"/>
    <w:multiLevelType w:val="hybridMultilevel"/>
    <w:tmpl w:val="41BA0C26"/>
    <w:lvl w:ilvl="0" w:tplc="21A078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1A662C"/>
    <w:multiLevelType w:val="hybridMultilevel"/>
    <w:tmpl w:val="B0E4CDD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338A7263"/>
    <w:multiLevelType w:val="hybridMultilevel"/>
    <w:tmpl w:val="41920D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41B2B6F"/>
    <w:multiLevelType w:val="hybridMultilevel"/>
    <w:tmpl w:val="F0021950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345E3D06"/>
    <w:multiLevelType w:val="hybridMultilevel"/>
    <w:tmpl w:val="827A186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036BF4"/>
    <w:multiLevelType w:val="hybridMultilevel"/>
    <w:tmpl w:val="ECA2CC7A"/>
    <w:lvl w:ilvl="0" w:tplc="F3361302">
      <w:start w:val="1"/>
      <w:numFmt w:val="lowerLetter"/>
      <w:lvlText w:val="%1."/>
      <w:lvlJc w:val="righ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66A4F8A"/>
    <w:multiLevelType w:val="hybridMultilevel"/>
    <w:tmpl w:val="4EA43A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37881B2A"/>
    <w:multiLevelType w:val="hybridMultilevel"/>
    <w:tmpl w:val="800E0D20"/>
    <w:lvl w:ilvl="0" w:tplc="665EB98A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8" w15:restartNumberingAfterBreak="0">
    <w:nsid w:val="398318E2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9" w15:restartNumberingAfterBreak="0">
    <w:nsid w:val="3CF243FC"/>
    <w:multiLevelType w:val="hybridMultilevel"/>
    <w:tmpl w:val="EF02E49A"/>
    <w:lvl w:ilvl="0" w:tplc="82F8DF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B17055"/>
    <w:multiLevelType w:val="hybridMultilevel"/>
    <w:tmpl w:val="54C0CAC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31B26AB"/>
    <w:multiLevelType w:val="hybridMultilevel"/>
    <w:tmpl w:val="723C0956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3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48A07692"/>
    <w:multiLevelType w:val="multilevel"/>
    <w:tmpl w:val="21785388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 w15:restartNumberingAfterBreak="0">
    <w:nsid w:val="4B036FAE"/>
    <w:multiLevelType w:val="hybridMultilevel"/>
    <w:tmpl w:val="CED0BDE8"/>
    <w:lvl w:ilvl="0" w:tplc="0A0230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18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DFC7F65"/>
    <w:multiLevelType w:val="hybridMultilevel"/>
    <w:tmpl w:val="489CF8E8"/>
    <w:name w:val="WW8Num112"/>
    <w:lvl w:ilvl="0" w:tplc="AE30D2C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4EA43B47"/>
    <w:multiLevelType w:val="hybridMultilevel"/>
    <w:tmpl w:val="9BD26D72"/>
    <w:lvl w:ilvl="0" w:tplc="149C215A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08D056C"/>
    <w:multiLevelType w:val="hybridMultilevel"/>
    <w:tmpl w:val="57CA6758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4B31A5B"/>
    <w:multiLevelType w:val="multilevel"/>
    <w:tmpl w:val="F51CC0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2" w15:restartNumberingAfterBreak="0">
    <w:nsid w:val="5DFA0FF0"/>
    <w:multiLevelType w:val="hybridMultilevel"/>
    <w:tmpl w:val="621AED96"/>
    <w:lvl w:ilvl="0" w:tplc="E5E65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DB553C"/>
    <w:multiLevelType w:val="hybridMultilevel"/>
    <w:tmpl w:val="F7FE5C0A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94A0F2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9F65BED"/>
    <w:multiLevelType w:val="hybridMultilevel"/>
    <w:tmpl w:val="A5D200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6" w15:restartNumberingAfterBreak="0">
    <w:nsid w:val="73EB45CF"/>
    <w:multiLevelType w:val="hybridMultilevel"/>
    <w:tmpl w:val="6D9EC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08FFA0">
      <w:numFmt w:val="bullet"/>
      <w:lvlText w:val=""/>
      <w:lvlJc w:val="left"/>
      <w:pPr>
        <w:ind w:left="1440" w:hanging="360"/>
      </w:pPr>
      <w:rPr>
        <w:rFonts w:ascii="Symbol" w:eastAsia="Times New Roman" w:hAnsi="Symbol" w:cs="Segoe UI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C97612"/>
    <w:multiLevelType w:val="hybridMultilevel"/>
    <w:tmpl w:val="C9C2BA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0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A682AB4"/>
    <w:multiLevelType w:val="hybridMultilevel"/>
    <w:tmpl w:val="9662BA4C"/>
    <w:lvl w:ilvl="0" w:tplc="67F2113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F84512"/>
    <w:multiLevelType w:val="hybridMultilevel"/>
    <w:tmpl w:val="1F0EE578"/>
    <w:lvl w:ilvl="0" w:tplc="E7ECD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991CD4"/>
    <w:multiLevelType w:val="hybridMultilevel"/>
    <w:tmpl w:val="1AEA0D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71C24DA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37C0A6C">
      <w:start w:val="1"/>
      <w:numFmt w:val="decimal"/>
      <w:lvlText w:val="%4."/>
      <w:lvlJc w:val="left"/>
      <w:pPr>
        <w:ind w:left="360" w:hanging="360"/>
      </w:pPr>
      <w:rPr>
        <w:b w:val="0"/>
        <w:bCs/>
        <w:strike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E2240A6"/>
    <w:multiLevelType w:val="multilevel"/>
    <w:tmpl w:val="62C0DBCC"/>
    <w:lvl w:ilvl="0">
      <w:start w:val="1"/>
      <w:numFmt w:val="decimal"/>
      <w:lvlText w:val="%1."/>
      <w:lvlJc w:val="left"/>
      <w:pPr>
        <w:ind w:left="720" w:hanging="720"/>
      </w:pPr>
      <w:rPr>
        <w:rFonts w:asciiTheme="minorHAnsi" w:eastAsia="Calibri" w:hAnsiTheme="minorHAnsi" w:cs="Segoe UI"/>
        <w:b w:val="0"/>
        <w:bCs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num w:numId="1" w16cid:durableId="1477338723">
    <w:abstractNumId w:val="12"/>
  </w:num>
  <w:num w:numId="2" w16cid:durableId="278221693">
    <w:abstractNumId w:val="15"/>
  </w:num>
  <w:num w:numId="3" w16cid:durableId="187179757">
    <w:abstractNumId w:val="45"/>
  </w:num>
  <w:num w:numId="4" w16cid:durableId="651371327">
    <w:abstractNumId w:val="13"/>
  </w:num>
  <w:num w:numId="5" w16cid:durableId="1281258207">
    <w:abstractNumId w:val="25"/>
  </w:num>
  <w:num w:numId="6" w16cid:durableId="1277328490">
    <w:abstractNumId w:val="11"/>
  </w:num>
  <w:num w:numId="7" w16cid:durableId="1968124746">
    <w:abstractNumId w:val="27"/>
  </w:num>
  <w:num w:numId="8" w16cid:durableId="278073511">
    <w:abstractNumId w:val="28"/>
  </w:num>
  <w:num w:numId="9" w16cid:durableId="747577163">
    <w:abstractNumId w:val="41"/>
  </w:num>
  <w:num w:numId="10" w16cid:durableId="1002003400">
    <w:abstractNumId w:val="61"/>
  </w:num>
  <w:num w:numId="11" w16cid:durableId="2106919439">
    <w:abstractNumId w:val="62"/>
  </w:num>
  <w:num w:numId="12" w16cid:durableId="780146346">
    <w:abstractNumId w:val="10"/>
  </w:num>
  <w:num w:numId="13" w16cid:durableId="1955404637">
    <w:abstractNumId w:val="30"/>
  </w:num>
  <w:num w:numId="14" w16cid:durableId="1806191918">
    <w:abstractNumId w:val="46"/>
  </w:num>
  <w:num w:numId="15" w16cid:durableId="1683623989">
    <w:abstractNumId w:val="33"/>
  </w:num>
  <w:num w:numId="16" w16cid:durableId="1964770615">
    <w:abstractNumId w:val="39"/>
  </w:num>
  <w:num w:numId="17" w16cid:durableId="4569892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494870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71546407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651473396">
    <w:abstractNumId w:val="56"/>
  </w:num>
  <w:num w:numId="21" w16cid:durableId="327558864">
    <w:abstractNumId w:val="43"/>
  </w:num>
  <w:num w:numId="22" w16cid:durableId="4156625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52986761">
    <w:abstractNumId w:val="47"/>
  </w:num>
  <w:num w:numId="24" w16cid:durableId="161883070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10734550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2049597107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23844068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62643574">
    <w:abstractNumId w:val="16"/>
  </w:num>
  <w:num w:numId="29" w16cid:durableId="243880809">
    <w:abstractNumId w:val="37"/>
  </w:num>
  <w:num w:numId="30" w16cid:durableId="737728">
    <w:abstractNumId w:val="54"/>
  </w:num>
  <w:num w:numId="31" w16cid:durableId="1261136531">
    <w:abstractNumId w:val="36"/>
  </w:num>
  <w:num w:numId="32" w16cid:durableId="809326757">
    <w:abstractNumId w:val="21"/>
  </w:num>
  <w:num w:numId="33" w16cid:durableId="1050498457">
    <w:abstractNumId w:val="19"/>
  </w:num>
  <w:num w:numId="34" w16cid:durableId="61625859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58434449">
    <w:abstractNumId w:val="50"/>
  </w:num>
  <w:num w:numId="36" w16cid:durableId="492792194">
    <w:abstractNumId w:val="23"/>
  </w:num>
  <w:num w:numId="37" w16cid:durableId="1263608425">
    <w:abstractNumId w:val="42"/>
  </w:num>
  <w:num w:numId="38" w16cid:durableId="1855656363">
    <w:abstractNumId w:val="57"/>
  </w:num>
  <w:num w:numId="39" w16cid:durableId="626278269">
    <w:abstractNumId w:val="55"/>
  </w:num>
  <w:num w:numId="40" w16cid:durableId="807017037">
    <w:abstractNumId w:val="14"/>
  </w:num>
  <w:num w:numId="41" w16cid:durableId="1850488165">
    <w:abstractNumId w:val="58"/>
  </w:num>
  <w:num w:numId="42" w16cid:durableId="1816336490">
    <w:abstractNumId w:val="60"/>
  </w:num>
  <w:num w:numId="43" w16cid:durableId="91436372">
    <w:abstractNumId w:val="63"/>
  </w:num>
  <w:num w:numId="44" w16cid:durableId="90125840">
    <w:abstractNumId w:val="17"/>
  </w:num>
  <w:num w:numId="45" w16cid:durableId="1041629666">
    <w:abstractNumId w:val="32"/>
  </w:num>
  <w:num w:numId="46" w16cid:durableId="232473711">
    <w:abstractNumId w:val="52"/>
  </w:num>
  <w:num w:numId="47" w16cid:durableId="597326360">
    <w:abstractNumId w:val="35"/>
  </w:num>
  <w:num w:numId="48" w16cid:durableId="1052995351">
    <w:abstractNumId w:val="40"/>
  </w:num>
  <w:num w:numId="49" w16cid:durableId="604077929">
    <w:abstractNumId w:val="34"/>
  </w:num>
  <w:num w:numId="50" w16cid:durableId="1494445397">
    <w:abstractNumId w:val="64"/>
  </w:num>
  <w:num w:numId="51" w16cid:durableId="990019451">
    <w:abstractNumId w:val="44"/>
  </w:num>
  <w:num w:numId="52" w16cid:durableId="1903908344">
    <w:abstractNumId w:val="22"/>
  </w:num>
  <w:num w:numId="53" w16cid:durableId="550504487">
    <w:abstractNumId w:val="29"/>
  </w:num>
  <w:num w:numId="54" w16cid:durableId="1483155294">
    <w:abstractNumId w:val="31"/>
  </w:num>
  <w:num w:numId="55" w16cid:durableId="124352281">
    <w:abstractNumId w:val="5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A36"/>
    <w:rsid w:val="00001672"/>
    <w:rsid w:val="000018D3"/>
    <w:rsid w:val="00001ECD"/>
    <w:rsid w:val="000022B5"/>
    <w:rsid w:val="00002783"/>
    <w:rsid w:val="00003251"/>
    <w:rsid w:val="00003573"/>
    <w:rsid w:val="00003C32"/>
    <w:rsid w:val="00003C93"/>
    <w:rsid w:val="000043DA"/>
    <w:rsid w:val="00004B12"/>
    <w:rsid w:val="00004E58"/>
    <w:rsid w:val="000063E2"/>
    <w:rsid w:val="00007243"/>
    <w:rsid w:val="00010239"/>
    <w:rsid w:val="00010821"/>
    <w:rsid w:val="00010971"/>
    <w:rsid w:val="000109CC"/>
    <w:rsid w:val="0001198A"/>
    <w:rsid w:val="00012670"/>
    <w:rsid w:val="000128A5"/>
    <w:rsid w:val="00012F5F"/>
    <w:rsid w:val="000135A2"/>
    <w:rsid w:val="00013AD1"/>
    <w:rsid w:val="00013B93"/>
    <w:rsid w:val="00013C87"/>
    <w:rsid w:val="00013EB9"/>
    <w:rsid w:val="0001428F"/>
    <w:rsid w:val="00014EAF"/>
    <w:rsid w:val="00016585"/>
    <w:rsid w:val="0002072D"/>
    <w:rsid w:val="000220D8"/>
    <w:rsid w:val="00022250"/>
    <w:rsid w:val="000226F6"/>
    <w:rsid w:val="0002368D"/>
    <w:rsid w:val="000237EC"/>
    <w:rsid w:val="000244B4"/>
    <w:rsid w:val="00024F24"/>
    <w:rsid w:val="0002687B"/>
    <w:rsid w:val="00027833"/>
    <w:rsid w:val="00027E2A"/>
    <w:rsid w:val="0003165E"/>
    <w:rsid w:val="0003228C"/>
    <w:rsid w:val="00032BA7"/>
    <w:rsid w:val="00032CAC"/>
    <w:rsid w:val="00032E97"/>
    <w:rsid w:val="000337C0"/>
    <w:rsid w:val="0003403D"/>
    <w:rsid w:val="00034CB9"/>
    <w:rsid w:val="00034EB1"/>
    <w:rsid w:val="000370AA"/>
    <w:rsid w:val="000373DF"/>
    <w:rsid w:val="00040327"/>
    <w:rsid w:val="000404F7"/>
    <w:rsid w:val="00040573"/>
    <w:rsid w:val="00040DC9"/>
    <w:rsid w:val="00041661"/>
    <w:rsid w:val="00043482"/>
    <w:rsid w:val="000436B9"/>
    <w:rsid w:val="00043891"/>
    <w:rsid w:val="00043E94"/>
    <w:rsid w:val="000444B2"/>
    <w:rsid w:val="000459A3"/>
    <w:rsid w:val="000459B0"/>
    <w:rsid w:val="00045B34"/>
    <w:rsid w:val="00045F0B"/>
    <w:rsid w:val="00046192"/>
    <w:rsid w:val="000465BF"/>
    <w:rsid w:val="00046A9E"/>
    <w:rsid w:val="000476A5"/>
    <w:rsid w:val="000500C3"/>
    <w:rsid w:val="00050BD9"/>
    <w:rsid w:val="000513D5"/>
    <w:rsid w:val="00052782"/>
    <w:rsid w:val="00052A44"/>
    <w:rsid w:val="0005387F"/>
    <w:rsid w:val="00053F3A"/>
    <w:rsid w:val="00053FBA"/>
    <w:rsid w:val="0005469C"/>
    <w:rsid w:val="0005544C"/>
    <w:rsid w:val="00055BAA"/>
    <w:rsid w:val="00055F32"/>
    <w:rsid w:val="0005609D"/>
    <w:rsid w:val="00056C90"/>
    <w:rsid w:val="0005750B"/>
    <w:rsid w:val="0005763C"/>
    <w:rsid w:val="00057A72"/>
    <w:rsid w:val="0006052B"/>
    <w:rsid w:val="0006165A"/>
    <w:rsid w:val="00061E61"/>
    <w:rsid w:val="000625B1"/>
    <w:rsid w:val="00062DCD"/>
    <w:rsid w:val="000633ED"/>
    <w:rsid w:val="000634C9"/>
    <w:rsid w:val="00063661"/>
    <w:rsid w:val="00063922"/>
    <w:rsid w:val="0006454A"/>
    <w:rsid w:val="00065358"/>
    <w:rsid w:val="00066299"/>
    <w:rsid w:val="00066D28"/>
    <w:rsid w:val="00066F99"/>
    <w:rsid w:val="00067139"/>
    <w:rsid w:val="00067A93"/>
    <w:rsid w:val="00067B8D"/>
    <w:rsid w:val="00067BEC"/>
    <w:rsid w:val="00070749"/>
    <w:rsid w:val="00070825"/>
    <w:rsid w:val="00070DC9"/>
    <w:rsid w:val="00071C02"/>
    <w:rsid w:val="00071DEF"/>
    <w:rsid w:val="00072146"/>
    <w:rsid w:val="0007262E"/>
    <w:rsid w:val="00072F42"/>
    <w:rsid w:val="00073E2A"/>
    <w:rsid w:val="00074712"/>
    <w:rsid w:val="00074E2C"/>
    <w:rsid w:val="00075531"/>
    <w:rsid w:val="000756BF"/>
    <w:rsid w:val="000763AE"/>
    <w:rsid w:val="000769D1"/>
    <w:rsid w:val="00076EF5"/>
    <w:rsid w:val="0007707F"/>
    <w:rsid w:val="000774D2"/>
    <w:rsid w:val="00077CC2"/>
    <w:rsid w:val="00077DC8"/>
    <w:rsid w:val="000803D7"/>
    <w:rsid w:val="0008070E"/>
    <w:rsid w:val="000808BF"/>
    <w:rsid w:val="00082226"/>
    <w:rsid w:val="000824A5"/>
    <w:rsid w:val="00083362"/>
    <w:rsid w:val="00083652"/>
    <w:rsid w:val="00084473"/>
    <w:rsid w:val="00085119"/>
    <w:rsid w:val="000853C7"/>
    <w:rsid w:val="0008581D"/>
    <w:rsid w:val="00085AB8"/>
    <w:rsid w:val="00086569"/>
    <w:rsid w:val="00086795"/>
    <w:rsid w:val="00086820"/>
    <w:rsid w:val="00086B67"/>
    <w:rsid w:val="00086B87"/>
    <w:rsid w:val="00086C91"/>
    <w:rsid w:val="00086D9F"/>
    <w:rsid w:val="0008772C"/>
    <w:rsid w:val="00087A17"/>
    <w:rsid w:val="00087A8C"/>
    <w:rsid w:val="00087F18"/>
    <w:rsid w:val="000900C9"/>
    <w:rsid w:val="000919FD"/>
    <w:rsid w:val="00091CDF"/>
    <w:rsid w:val="00091F05"/>
    <w:rsid w:val="00092635"/>
    <w:rsid w:val="00092696"/>
    <w:rsid w:val="00092925"/>
    <w:rsid w:val="00092E45"/>
    <w:rsid w:val="00093382"/>
    <w:rsid w:val="00093F79"/>
    <w:rsid w:val="00094344"/>
    <w:rsid w:val="000951E9"/>
    <w:rsid w:val="0009600A"/>
    <w:rsid w:val="00096757"/>
    <w:rsid w:val="00096B82"/>
    <w:rsid w:val="0009703C"/>
    <w:rsid w:val="0009762C"/>
    <w:rsid w:val="000A0028"/>
    <w:rsid w:val="000A01C6"/>
    <w:rsid w:val="000A020F"/>
    <w:rsid w:val="000A0958"/>
    <w:rsid w:val="000A0C3B"/>
    <w:rsid w:val="000A1069"/>
    <w:rsid w:val="000A11A2"/>
    <w:rsid w:val="000A1A02"/>
    <w:rsid w:val="000A21CD"/>
    <w:rsid w:val="000A238D"/>
    <w:rsid w:val="000A294E"/>
    <w:rsid w:val="000A3D34"/>
    <w:rsid w:val="000A3E79"/>
    <w:rsid w:val="000A533B"/>
    <w:rsid w:val="000A5B18"/>
    <w:rsid w:val="000A6F8A"/>
    <w:rsid w:val="000A7D95"/>
    <w:rsid w:val="000B137B"/>
    <w:rsid w:val="000B1ACE"/>
    <w:rsid w:val="000B2624"/>
    <w:rsid w:val="000B2659"/>
    <w:rsid w:val="000B2C02"/>
    <w:rsid w:val="000B2F86"/>
    <w:rsid w:val="000B2FFF"/>
    <w:rsid w:val="000B350D"/>
    <w:rsid w:val="000B3658"/>
    <w:rsid w:val="000B38A8"/>
    <w:rsid w:val="000B3AA3"/>
    <w:rsid w:val="000B4B33"/>
    <w:rsid w:val="000B5367"/>
    <w:rsid w:val="000B549A"/>
    <w:rsid w:val="000B55F4"/>
    <w:rsid w:val="000B5E6F"/>
    <w:rsid w:val="000B6BFB"/>
    <w:rsid w:val="000B6FB0"/>
    <w:rsid w:val="000B7407"/>
    <w:rsid w:val="000C08BE"/>
    <w:rsid w:val="000C1D23"/>
    <w:rsid w:val="000C20F4"/>
    <w:rsid w:val="000C23C6"/>
    <w:rsid w:val="000C3ADC"/>
    <w:rsid w:val="000C3BF5"/>
    <w:rsid w:val="000C5AF0"/>
    <w:rsid w:val="000C5CFA"/>
    <w:rsid w:val="000C691A"/>
    <w:rsid w:val="000C6A4E"/>
    <w:rsid w:val="000C6CDC"/>
    <w:rsid w:val="000C6FFB"/>
    <w:rsid w:val="000C7560"/>
    <w:rsid w:val="000C7A5D"/>
    <w:rsid w:val="000C7BA6"/>
    <w:rsid w:val="000D0F19"/>
    <w:rsid w:val="000D1027"/>
    <w:rsid w:val="000D14CA"/>
    <w:rsid w:val="000D1D0B"/>
    <w:rsid w:val="000D230D"/>
    <w:rsid w:val="000D32CB"/>
    <w:rsid w:val="000D3992"/>
    <w:rsid w:val="000D3B71"/>
    <w:rsid w:val="000D3D39"/>
    <w:rsid w:val="000D4823"/>
    <w:rsid w:val="000D57D6"/>
    <w:rsid w:val="000D6C87"/>
    <w:rsid w:val="000D6EC6"/>
    <w:rsid w:val="000D70DF"/>
    <w:rsid w:val="000D7198"/>
    <w:rsid w:val="000D71C4"/>
    <w:rsid w:val="000E0528"/>
    <w:rsid w:val="000E0722"/>
    <w:rsid w:val="000E09F5"/>
    <w:rsid w:val="000E0C50"/>
    <w:rsid w:val="000E0EF4"/>
    <w:rsid w:val="000E12CD"/>
    <w:rsid w:val="000E15DF"/>
    <w:rsid w:val="000E224D"/>
    <w:rsid w:val="000E246D"/>
    <w:rsid w:val="000E2B5E"/>
    <w:rsid w:val="000E2FB8"/>
    <w:rsid w:val="000E3EB3"/>
    <w:rsid w:val="000E3F51"/>
    <w:rsid w:val="000E47B5"/>
    <w:rsid w:val="000E50E1"/>
    <w:rsid w:val="000E521C"/>
    <w:rsid w:val="000E5A1A"/>
    <w:rsid w:val="000E5B6D"/>
    <w:rsid w:val="000E5BAA"/>
    <w:rsid w:val="000E6164"/>
    <w:rsid w:val="000E634E"/>
    <w:rsid w:val="000E6851"/>
    <w:rsid w:val="000E6CE6"/>
    <w:rsid w:val="000E6F67"/>
    <w:rsid w:val="000E7727"/>
    <w:rsid w:val="000E791B"/>
    <w:rsid w:val="000E7946"/>
    <w:rsid w:val="000E7B44"/>
    <w:rsid w:val="000F004B"/>
    <w:rsid w:val="000F072C"/>
    <w:rsid w:val="000F0800"/>
    <w:rsid w:val="000F1C66"/>
    <w:rsid w:val="000F1FB5"/>
    <w:rsid w:val="000F26D4"/>
    <w:rsid w:val="000F2B28"/>
    <w:rsid w:val="000F2BB5"/>
    <w:rsid w:val="000F3A4F"/>
    <w:rsid w:val="000F3BA1"/>
    <w:rsid w:val="000F3CAE"/>
    <w:rsid w:val="000F4ADD"/>
    <w:rsid w:val="000F54E7"/>
    <w:rsid w:val="000F5516"/>
    <w:rsid w:val="000F68C8"/>
    <w:rsid w:val="000F6A7C"/>
    <w:rsid w:val="000F73B3"/>
    <w:rsid w:val="000F7CF3"/>
    <w:rsid w:val="00100B6F"/>
    <w:rsid w:val="00100D6F"/>
    <w:rsid w:val="0010179E"/>
    <w:rsid w:val="001019FE"/>
    <w:rsid w:val="00101F44"/>
    <w:rsid w:val="00102535"/>
    <w:rsid w:val="00102E89"/>
    <w:rsid w:val="00102FFA"/>
    <w:rsid w:val="001038AE"/>
    <w:rsid w:val="00103963"/>
    <w:rsid w:val="001039D2"/>
    <w:rsid w:val="00104AB3"/>
    <w:rsid w:val="001052F2"/>
    <w:rsid w:val="001058C0"/>
    <w:rsid w:val="00106196"/>
    <w:rsid w:val="0010685E"/>
    <w:rsid w:val="0010767E"/>
    <w:rsid w:val="00107956"/>
    <w:rsid w:val="001108B9"/>
    <w:rsid w:val="00110EED"/>
    <w:rsid w:val="00111699"/>
    <w:rsid w:val="00112397"/>
    <w:rsid w:val="001131CE"/>
    <w:rsid w:val="00113219"/>
    <w:rsid w:val="0011342E"/>
    <w:rsid w:val="00114068"/>
    <w:rsid w:val="00115B9D"/>
    <w:rsid w:val="00115EBE"/>
    <w:rsid w:val="00117029"/>
    <w:rsid w:val="001179D3"/>
    <w:rsid w:val="00117E13"/>
    <w:rsid w:val="00120BE6"/>
    <w:rsid w:val="00120CB9"/>
    <w:rsid w:val="00120EAE"/>
    <w:rsid w:val="00121BDB"/>
    <w:rsid w:val="001239CF"/>
    <w:rsid w:val="00123E44"/>
    <w:rsid w:val="00124722"/>
    <w:rsid w:val="00125983"/>
    <w:rsid w:val="001261DD"/>
    <w:rsid w:val="001263DD"/>
    <w:rsid w:val="00126690"/>
    <w:rsid w:val="00127789"/>
    <w:rsid w:val="001302F0"/>
    <w:rsid w:val="001312B2"/>
    <w:rsid w:val="00131F30"/>
    <w:rsid w:val="0013242B"/>
    <w:rsid w:val="00132B28"/>
    <w:rsid w:val="00133334"/>
    <w:rsid w:val="001335F7"/>
    <w:rsid w:val="0013414B"/>
    <w:rsid w:val="0013493F"/>
    <w:rsid w:val="00135A0F"/>
    <w:rsid w:val="00135EE6"/>
    <w:rsid w:val="001366B4"/>
    <w:rsid w:val="00136FF0"/>
    <w:rsid w:val="0013702B"/>
    <w:rsid w:val="00137C9F"/>
    <w:rsid w:val="0014040F"/>
    <w:rsid w:val="00141C9F"/>
    <w:rsid w:val="00142419"/>
    <w:rsid w:val="00143239"/>
    <w:rsid w:val="0014366C"/>
    <w:rsid w:val="0014474E"/>
    <w:rsid w:val="001458C2"/>
    <w:rsid w:val="00145FBA"/>
    <w:rsid w:val="00146834"/>
    <w:rsid w:val="00146F8F"/>
    <w:rsid w:val="001470A0"/>
    <w:rsid w:val="00147F4B"/>
    <w:rsid w:val="00150FA6"/>
    <w:rsid w:val="001513BB"/>
    <w:rsid w:val="00151AA8"/>
    <w:rsid w:val="00151DA7"/>
    <w:rsid w:val="00151DE4"/>
    <w:rsid w:val="00152142"/>
    <w:rsid w:val="00152327"/>
    <w:rsid w:val="001527A2"/>
    <w:rsid w:val="00153044"/>
    <w:rsid w:val="00154898"/>
    <w:rsid w:val="00154C06"/>
    <w:rsid w:val="00154ED1"/>
    <w:rsid w:val="001553F4"/>
    <w:rsid w:val="0015566D"/>
    <w:rsid w:val="00155858"/>
    <w:rsid w:val="00155B6E"/>
    <w:rsid w:val="00156386"/>
    <w:rsid w:val="00156604"/>
    <w:rsid w:val="00157CB5"/>
    <w:rsid w:val="001603DA"/>
    <w:rsid w:val="0016052A"/>
    <w:rsid w:val="0016145C"/>
    <w:rsid w:val="00163056"/>
    <w:rsid w:val="001637F1"/>
    <w:rsid w:val="00165175"/>
    <w:rsid w:val="00165860"/>
    <w:rsid w:val="00165DD5"/>
    <w:rsid w:val="0016661D"/>
    <w:rsid w:val="0016673F"/>
    <w:rsid w:val="00167AC6"/>
    <w:rsid w:val="0017013E"/>
    <w:rsid w:val="00170283"/>
    <w:rsid w:val="00170AF9"/>
    <w:rsid w:val="00171183"/>
    <w:rsid w:val="0017181A"/>
    <w:rsid w:val="00171BEF"/>
    <w:rsid w:val="00171C2F"/>
    <w:rsid w:val="00172051"/>
    <w:rsid w:val="00172901"/>
    <w:rsid w:val="00172E56"/>
    <w:rsid w:val="001739E6"/>
    <w:rsid w:val="00174267"/>
    <w:rsid w:val="00176ED6"/>
    <w:rsid w:val="00177FE3"/>
    <w:rsid w:val="001805A7"/>
    <w:rsid w:val="00182022"/>
    <w:rsid w:val="001822BA"/>
    <w:rsid w:val="00182338"/>
    <w:rsid w:val="00182D0C"/>
    <w:rsid w:val="00182E15"/>
    <w:rsid w:val="001833F7"/>
    <w:rsid w:val="0018367D"/>
    <w:rsid w:val="00183A9B"/>
    <w:rsid w:val="00183CA8"/>
    <w:rsid w:val="00184017"/>
    <w:rsid w:val="001840AE"/>
    <w:rsid w:val="001841AB"/>
    <w:rsid w:val="001845E7"/>
    <w:rsid w:val="00184C9F"/>
    <w:rsid w:val="00185E46"/>
    <w:rsid w:val="0018600C"/>
    <w:rsid w:val="00186053"/>
    <w:rsid w:val="00186054"/>
    <w:rsid w:val="001863D4"/>
    <w:rsid w:val="00186D77"/>
    <w:rsid w:val="001870D9"/>
    <w:rsid w:val="001871C0"/>
    <w:rsid w:val="00187693"/>
    <w:rsid w:val="001878CD"/>
    <w:rsid w:val="0019038E"/>
    <w:rsid w:val="00190A12"/>
    <w:rsid w:val="00190E14"/>
    <w:rsid w:val="00190EEF"/>
    <w:rsid w:val="00191987"/>
    <w:rsid w:val="00192A9E"/>
    <w:rsid w:val="001937EF"/>
    <w:rsid w:val="0019393A"/>
    <w:rsid w:val="00193E2F"/>
    <w:rsid w:val="00193FF5"/>
    <w:rsid w:val="00194C05"/>
    <w:rsid w:val="00194FCD"/>
    <w:rsid w:val="001950FF"/>
    <w:rsid w:val="00195EC3"/>
    <w:rsid w:val="00196009"/>
    <w:rsid w:val="00196F76"/>
    <w:rsid w:val="001970D9"/>
    <w:rsid w:val="001979E2"/>
    <w:rsid w:val="00197BF6"/>
    <w:rsid w:val="001A0D98"/>
    <w:rsid w:val="001A0E69"/>
    <w:rsid w:val="001A1043"/>
    <w:rsid w:val="001A15F4"/>
    <w:rsid w:val="001A1C1D"/>
    <w:rsid w:val="001A2146"/>
    <w:rsid w:val="001A365B"/>
    <w:rsid w:val="001A365D"/>
    <w:rsid w:val="001A3F1E"/>
    <w:rsid w:val="001A41A5"/>
    <w:rsid w:val="001A46B6"/>
    <w:rsid w:val="001A4F41"/>
    <w:rsid w:val="001A5170"/>
    <w:rsid w:val="001A57F0"/>
    <w:rsid w:val="001A5B36"/>
    <w:rsid w:val="001A639A"/>
    <w:rsid w:val="001A64A3"/>
    <w:rsid w:val="001A6C83"/>
    <w:rsid w:val="001B01C9"/>
    <w:rsid w:val="001B077A"/>
    <w:rsid w:val="001B0C11"/>
    <w:rsid w:val="001B0C20"/>
    <w:rsid w:val="001B1590"/>
    <w:rsid w:val="001B1EB5"/>
    <w:rsid w:val="001B203C"/>
    <w:rsid w:val="001B22BA"/>
    <w:rsid w:val="001B2402"/>
    <w:rsid w:val="001B2A9E"/>
    <w:rsid w:val="001B376A"/>
    <w:rsid w:val="001B37F2"/>
    <w:rsid w:val="001B3D20"/>
    <w:rsid w:val="001B44F3"/>
    <w:rsid w:val="001B4551"/>
    <w:rsid w:val="001B59EB"/>
    <w:rsid w:val="001B5AC7"/>
    <w:rsid w:val="001B5B40"/>
    <w:rsid w:val="001B5ECA"/>
    <w:rsid w:val="001B62F4"/>
    <w:rsid w:val="001B6CAC"/>
    <w:rsid w:val="001B6E86"/>
    <w:rsid w:val="001B750D"/>
    <w:rsid w:val="001B75D2"/>
    <w:rsid w:val="001B7A32"/>
    <w:rsid w:val="001C00C1"/>
    <w:rsid w:val="001C07A9"/>
    <w:rsid w:val="001C0B37"/>
    <w:rsid w:val="001C0BC7"/>
    <w:rsid w:val="001C0E4D"/>
    <w:rsid w:val="001C10A1"/>
    <w:rsid w:val="001C10A2"/>
    <w:rsid w:val="001C10BD"/>
    <w:rsid w:val="001C1397"/>
    <w:rsid w:val="001C19A4"/>
    <w:rsid w:val="001C1E45"/>
    <w:rsid w:val="001C210E"/>
    <w:rsid w:val="001C2BAB"/>
    <w:rsid w:val="001C32EC"/>
    <w:rsid w:val="001C38A7"/>
    <w:rsid w:val="001C528C"/>
    <w:rsid w:val="001C555F"/>
    <w:rsid w:val="001C56C3"/>
    <w:rsid w:val="001C61D3"/>
    <w:rsid w:val="001C6206"/>
    <w:rsid w:val="001C6BE3"/>
    <w:rsid w:val="001C7507"/>
    <w:rsid w:val="001C7B37"/>
    <w:rsid w:val="001C7C3B"/>
    <w:rsid w:val="001D00A9"/>
    <w:rsid w:val="001D1D09"/>
    <w:rsid w:val="001D2B1D"/>
    <w:rsid w:val="001D3C58"/>
    <w:rsid w:val="001D3ED4"/>
    <w:rsid w:val="001D3F6C"/>
    <w:rsid w:val="001D3FB3"/>
    <w:rsid w:val="001D40D1"/>
    <w:rsid w:val="001D452F"/>
    <w:rsid w:val="001D4AA6"/>
    <w:rsid w:val="001D507E"/>
    <w:rsid w:val="001D544E"/>
    <w:rsid w:val="001D5457"/>
    <w:rsid w:val="001D57EC"/>
    <w:rsid w:val="001D5A2B"/>
    <w:rsid w:val="001D65BB"/>
    <w:rsid w:val="001D65FF"/>
    <w:rsid w:val="001D66A3"/>
    <w:rsid w:val="001D6919"/>
    <w:rsid w:val="001D79B2"/>
    <w:rsid w:val="001E01BA"/>
    <w:rsid w:val="001E0BF8"/>
    <w:rsid w:val="001E1623"/>
    <w:rsid w:val="001E26B6"/>
    <w:rsid w:val="001E2E0F"/>
    <w:rsid w:val="001E3318"/>
    <w:rsid w:val="001E3856"/>
    <w:rsid w:val="001E43B1"/>
    <w:rsid w:val="001E5DB3"/>
    <w:rsid w:val="001E7490"/>
    <w:rsid w:val="001E75DF"/>
    <w:rsid w:val="001E79DF"/>
    <w:rsid w:val="001F025F"/>
    <w:rsid w:val="001F1872"/>
    <w:rsid w:val="001F1DEB"/>
    <w:rsid w:val="001F2144"/>
    <w:rsid w:val="001F2354"/>
    <w:rsid w:val="001F2418"/>
    <w:rsid w:val="001F2DD7"/>
    <w:rsid w:val="001F4ABE"/>
    <w:rsid w:val="001F5298"/>
    <w:rsid w:val="001F5EDD"/>
    <w:rsid w:val="001F6428"/>
    <w:rsid w:val="001F654A"/>
    <w:rsid w:val="001F6C59"/>
    <w:rsid w:val="001F7A05"/>
    <w:rsid w:val="001F7D4E"/>
    <w:rsid w:val="0020113C"/>
    <w:rsid w:val="0020126A"/>
    <w:rsid w:val="00201334"/>
    <w:rsid w:val="00201C91"/>
    <w:rsid w:val="00201D67"/>
    <w:rsid w:val="00202F7C"/>
    <w:rsid w:val="0020318F"/>
    <w:rsid w:val="0020355E"/>
    <w:rsid w:val="002036C3"/>
    <w:rsid w:val="00203A12"/>
    <w:rsid w:val="00203DDB"/>
    <w:rsid w:val="0020415E"/>
    <w:rsid w:val="002047DE"/>
    <w:rsid w:val="002053C7"/>
    <w:rsid w:val="002056F0"/>
    <w:rsid w:val="002062F7"/>
    <w:rsid w:val="00206363"/>
    <w:rsid w:val="00206930"/>
    <w:rsid w:val="00207465"/>
    <w:rsid w:val="002077A2"/>
    <w:rsid w:val="00207E3F"/>
    <w:rsid w:val="0021043E"/>
    <w:rsid w:val="002105B0"/>
    <w:rsid w:val="00210C25"/>
    <w:rsid w:val="00210E56"/>
    <w:rsid w:val="00210FB0"/>
    <w:rsid w:val="002112BB"/>
    <w:rsid w:val="00211666"/>
    <w:rsid w:val="0021179F"/>
    <w:rsid w:val="00211CD0"/>
    <w:rsid w:val="00212BCD"/>
    <w:rsid w:val="00212F09"/>
    <w:rsid w:val="002139B6"/>
    <w:rsid w:val="00213C9F"/>
    <w:rsid w:val="00213E47"/>
    <w:rsid w:val="00214414"/>
    <w:rsid w:val="00214B54"/>
    <w:rsid w:val="00215A82"/>
    <w:rsid w:val="00215E7C"/>
    <w:rsid w:val="002160A9"/>
    <w:rsid w:val="002169B9"/>
    <w:rsid w:val="00216B46"/>
    <w:rsid w:val="00216C9D"/>
    <w:rsid w:val="00216E93"/>
    <w:rsid w:val="0021719E"/>
    <w:rsid w:val="002173F6"/>
    <w:rsid w:val="00217431"/>
    <w:rsid w:val="002179CD"/>
    <w:rsid w:val="00217B9B"/>
    <w:rsid w:val="0022200F"/>
    <w:rsid w:val="002221B3"/>
    <w:rsid w:val="00222454"/>
    <w:rsid w:val="00222533"/>
    <w:rsid w:val="0022273D"/>
    <w:rsid w:val="00222FC4"/>
    <w:rsid w:val="00223BA8"/>
    <w:rsid w:val="00223FF4"/>
    <w:rsid w:val="002242A7"/>
    <w:rsid w:val="00224DF7"/>
    <w:rsid w:val="002254D3"/>
    <w:rsid w:val="002265B8"/>
    <w:rsid w:val="00226762"/>
    <w:rsid w:val="00226D91"/>
    <w:rsid w:val="00227CEA"/>
    <w:rsid w:val="002315CC"/>
    <w:rsid w:val="00231826"/>
    <w:rsid w:val="00233F03"/>
    <w:rsid w:val="00234E7D"/>
    <w:rsid w:val="00236BA8"/>
    <w:rsid w:val="002400A5"/>
    <w:rsid w:val="0024029A"/>
    <w:rsid w:val="00240934"/>
    <w:rsid w:val="0024150B"/>
    <w:rsid w:val="0024272F"/>
    <w:rsid w:val="0024277A"/>
    <w:rsid w:val="002446F4"/>
    <w:rsid w:val="002467A9"/>
    <w:rsid w:val="00246E85"/>
    <w:rsid w:val="00246E9F"/>
    <w:rsid w:val="00246F3E"/>
    <w:rsid w:val="00246F4A"/>
    <w:rsid w:val="00246F7C"/>
    <w:rsid w:val="002474AB"/>
    <w:rsid w:val="00247D88"/>
    <w:rsid w:val="00250292"/>
    <w:rsid w:val="002509C8"/>
    <w:rsid w:val="00250B1D"/>
    <w:rsid w:val="0025108A"/>
    <w:rsid w:val="00251A18"/>
    <w:rsid w:val="00251AAF"/>
    <w:rsid w:val="00251E45"/>
    <w:rsid w:val="00251F76"/>
    <w:rsid w:val="002525A1"/>
    <w:rsid w:val="002534C2"/>
    <w:rsid w:val="00253BEC"/>
    <w:rsid w:val="00254802"/>
    <w:rsid w:val="00255E32"/>
    <w:rsid w:val="0025601E"/>
    <w:rsid w:val="002560F6"/>
    <w:rsid w:val="00256131"/>
    <w:rsid w:val="00256FA2"/>
    <w:rsid w:val="002574B5"/>
    <w:rsid w:val="0025783A"/>
    <w:rsid w:val="00257918"/>
    <w:rsid w:val="00260152"/>
    <w:rsid w:val="00260314"/>
    <w:rsid w:val="00260349"/>
    <w:rsid w:val="002606D0"/>
    <w:rsid w:val="00260782"/>
    <w:rsid w:val="0026097F"/>
    <w:rsid w:val="00260B68"/>
    <w:rsid w:val="00260C2F"/>
    <w:rsid w:val="0026214F"/>
    <w:rsid w:val="0026220A"/>
    <w:rsid w:val="0026222B"/>
    <w:rsid w:val="002626A3"/>
    <w:rsid w:val="00262942"/>
    <w:rsid w:val="00262965"/>
    <w:rsid w:val="00263F21"/>
    <w:rsid w:val="0026414D"/>
    <w:rsid w:val="0026419F"/>
    <w:rsid w:val="00264236"/>
    <w:rsid w:val="00264539"/>
    <w:rsid w:val="00264BFF"/>
    <w:rsid w:val="0026531B"/>
    <w:rsid w:val="0026583D"/>
    <w:rsid w:val="00265FF0"/>
    <w:rsid w:val="00266222"/>
    <w:rsid w:val="002676F4"/>
    <w:rsid w:val="0027082D"/>
    <w:rsid w:val="00271248"/>
    <w:rsid w:val="00271CCA"/>
    <w:rsid w:val="0027250A"/>
    <w:rsid w:val="00272846"/>
    <w:rsid w:val="00272C05"/>
    <w:rsid w:val="00273344"/>
    <w:rsid w:val="0027386C"/>
    <w:rsid w:val="00273876"/>
    <w:rsid w:val="00273C47"/>
    <w:rsid w:val="002740EA"/>
    <w:rsid w:val="0027646C"/>
    <w:rsid w:val="00276752"/>
    <w:rsid w:val="00276BB6"/>
    <w:rsid w:val="00276BD7"/>
    <w:rsid w:val="0027799E"/>
    <w:rsid w:val="00277A32"/>
    <w:rsid w:val="002818BB"/>
    <w:rsid w:val="00282087"/>
    <w:rsid w:val="00282146"/>
    <w:rsid w:val="002824F3"/>
    <w:rsid w:val="002826CA"/>
    <w:rsid w:val="0028339D"/>
    <w:rsid w:val="00283810"/>
    <w:rsid w:val="00285754"/>
    <w:rsid w:val="0028581D"/>
    <w:rsid w:val="002862D1"/>
    <w:rsid w:val="0028659C"/>
    <w:rsid w:val="002870B4"/>
    <w:rsid w:val="0028767F"/>
    <w:rsid w:val="00287CB7"/>
    <w:rsid w:val="002900D8"/>
    <w:rsid w:val="00290F74"/>
    <w:rsid w:val="0029137B"/>
    <w:rsid w:val="00291BF2"/>
    <w:rsid w:val="00291FD4"/>
    <w:rsid w:val="00292502"/>
    <w:rsid w:val="00292B4C"/>
    <w:rsid w:val="00292D68"/>
    <w:rsid w:val="0029335A"/>
    <w:rsid w:val="00293702"/>
    <w:rsid w:val="00293CC1"/>
    <w:rsid w:val="00293D0B"/>
    <w:rsid w:val="002943C9"/>
    <w:rsid w:val="00294DE2"/>
    <w:rsid w:val="002952EF"/>
    <w:rsid w:val="00295E3C"/>
    <w:rsid w:val="00295EF2"/>
    <w:rsid w:val="0029669E"/>
    <w:rsid w:val="00297129"/>
    <w:rsid w:val="0029757B"/>
    <w:rsid w:val="00297D53"/>
    <w:rsid w:val="002A07AB"/>
    <w:rsid w:val="002A0970"/>
    <w:rsid w:val="002A099E"/>
    <w:rsid w:val="002A0ABA"/>
    <w:rsid w:val="002A1513"/>
    <w:rsid w:val="002A19EB"/>
    <w:rsid w:val="002A2066"/>
    <w:rsid w:val="002A2533"/>
    <w:rsid w:val="002A263D"/>
    <w:rsid w:val="002A26D2"/>
    <w:rsid w:val="002A2999"/>
    <w:rsid w:val="002A2A84"/>
    <w:rsid w:val="002A2B74"/>
    <w:rsid w:val="002A2C4B"/>
    <w:rsid w:val="002A3127"/>
    <w:rsid w:val="002A33E1"/>
    <w:rsid w:val="002A345A"/>
    <w:rsid w:val="002A38C7"/>
    <w:rsid w:val="002A46B8"/>
    <w:rsid w:val="002A4DDD"/>
    <w:rsid w:val="002A5082"/>
    <w:rsid w:val="002A62FA"/>
    <w:rsid w:val="002A6D20"/>
    <w:rsid w:val="002A77F5"/>
    <w:rsid w:val="002A7A0C"/>
    <w:rsid w:val="002A7BC9"/>
    <w:rsid w:val="002A7E72"/>
    <w:rsid w:val="002B0AF9"/>
    <w:rsid w:val="002B183D"/>
    <w:rsid w:val="002B198B"/>
    <w:rsid w:val="002B1A27"/>
    <w:rsid w:val="002B24C4"/>
    <w:rsid w:val="002B2883"/>
    <w:rsid w:val="002B50FD"/>
    <w:rsid w:val="002B5667"/>
    <w:rsid w:val="002B576B"/>
    <w:rsid w:val="002B5EDC"/>
    <w:rsid w:val="002B6822"/>
    <w:rsid w:val="002B6961"/>
    <w:rsid w:val="002B7DDF"/>
    <w:rsid w:val="002C2F4F"/>
    <w:rsid w:val="002C3225"/>
    <w:rsid w:val="002C3916"/>
    <w:rsid w:val="002C3D81"/>
    <w:rsid w:val="002C3DA7"/>
    <w:rsid w:val="002C4106"/>
    <w:rsid w:val="002C45A8"/>
    <w:rsid w:val="002C54A6"/>
    <w:rsid w:val="002C54E4"/>
    <w:rsid w:val="002D0880"/>
    <w:rsid w:val="002D182C"/>
    <w:rsid w:val="002D1AC3"/>
    <w:rsid w:val="002D2898"/>
    <w:rsid w:val="002D2B1D"/>
    <w:rsid w:val="002D3FD1"/>
    <w:rsid w:val="002D4249"/>
    <w:rsid w:val="002D4D2B"/>
    <w:rsid w:val="002D5F5F"/>
    <w:rsid w:val="002D60C0"/>
    <w:rsid w:val="002D6483"/>
    <w:rsid w:val="002D6692"/>
    <w:rsid w:val="002D692C"/>
    <w:rsid w:val="002D746F"/>
    <w:rsid w:val="002E097A"/>
    <w:rsid w:val="002E1193"/>
    <w:rsid w:val="002E1AB8"/>
    <w:rsid w:val="002E2D13"/>
    <w:rsid w:val="002E3674"/>
    <w:rsid w:val="002E3B40"/>
    <w:rsid w:val="002E41CD"/>
    <w:rsid w:val="002E4BD7"/>
    <w:rsid w:val="002E4C06"/>
    <w:rsid w:val="002E54B3"/>
    <w:rsid w:val="002E57DA"/>
    <w:rsid w:val="002E607D"/>
    <w:rsid w:val="002E66E3"/>
    <w:rsid w:val="002E6E4F"/>
    <w:rsid w:val="002F07A3"/>
    <w:rsid w:val="002F07FF"/>
    <w:rsid w:val="002F0C39"/>
    <w:rsid w:val="002F0D37"/>
    <w:rsid w:val="002F0F49"/>
    <w:rsid w:val="002F1049"/>
    <w:rsid w:val="002F1420"/>
    <w:rsid w:val="002F2EA4"/>
    <w:rsid w:val="002F2F16"/>
    <w:rsid w:val="002F3303"/>
    <w:rsid w:val="002F393B"/>
    <w:rsid w:val="002F3C08"/>
    <w:rsid w:val="002F48CB"/>
    <w:rsid w:val="002F4DA6"/>
    <w:rsid w:val="002F50B3"/>
    <w:rsid w:val="002F50F9"/>
    <w:rsid w:val="002F5C5C"/>
    <w:rsid w:val="002F5EB3"/>
    <w:rsid w:val="002F6454"/>
    <w:rsid w:val="002F64C9"/>
    <w:rsid w:val="002F6D09"/>
    <w:rsid w:val="002F72D8"/>
    <w:rsid w:val="002F761E"/>
    <w:rsid w:val="00300109"/>
    <w:rsid w:val="0030068C"/>
    <w:rsid w:val="003012AB"/>
    <w:rsid w:val="003017DB"/>
    <w:rsid w:val="00302D74"/>
    <w:rsid w:val="00303924"/>
    <w:rsid w:val="00304387"/>
    <w:rsid w:val="00304A2A"/>
    <w:rsid w:val="00304CF5"/>
    <w:rsid w:val="0030532E"/>
    <w:rsid w:val="00305C13"/>
    <w:rsid w:val="00306558"/>
    <w:rsid w:val="0030670E"/>
    <w:rsid w:val="003068A4"/>
    <w:rsid w:val="003075BE"/>
    <w:rsid w:val="0030786B"/>
    <w:rsid w:val="00310509"/>
    <w:rsid w:val="00310770"/>
    <w:rsid w:val="00310780"/>
    <w:rsid w:val="00310CF9"/>
    <w:rsid w:val="00310CFE"/>
    <w:rsid w:val="0031138A"/>
    <w:rsid w:val="00311BEF"/>
    <w:rsid w:val="00311E90"/>
    <w:rsid w:val="003121A7"/>
    <w:rsid w:val="00312925"/>
    <w:rsid w:val="00312C5F"/>
    <w:rsid w:val="00312E48"/>
    <w:rsid w:val="00312FD4"/>
    <w:rsid w:val="003130B5"/>
    <w:rsid w:val="003130DC"/>
    <w:rsid w:val="00313216"/>
    <w:rsid w:val="003137BB"/>
    <w:rsid w:val="00313E44"/>
    <w:rsid w:val="003142B5"/>
    <w:rsid w:val="00314383"/>
    <w:rsid w:val="0031478F"/>
    <w:rsid w:val="0031490D"/>
    <w:rsid w:val="0031495A"/>
    <w:rsid w:val="0031635F"/>
    <w:rsid w:val="003164EC"/>
    <w:rsid w:val="0031748A"/>
    <w:rsid w:val="00317652"/>
    <w:rsid w:val="00317654"/>
    <w:rsid w:val="00317669"/>
    <w:rsid w:val="00317BE3"/>
    <w:rsid w:val="0032156E"/>
    <w:rsid w:val="00321707"/>
    <w:rsid w:val="00321BC9"/>
    <w:rsid w:val="00322380"/>
    <w:rsid w:val="00322A83"/>
    <w:rsid w:val="00322FAC"/>
    <w:rsid w:val="0032303B"/>
    <w:rsid w:val="00323CB5"/>
    <w:rsid w:val="0032442F"/>
    <w:rsid w:val="00324529"/>
    <w:rsid w:val="00324A66"/>
    <w:rsid w:val="00325061"/>
    <w:rsid w:val="003256F5"/>
    <w:rsid w:val="003258C8"/>
    <w:rsid w:val="00326BD7"/>
    <w:rsid w:val="00326E9F"/>
    <w:rsid w:val="003272A6"/>
    <w:rsid w:val="00327614"/>
    <w:rsid w:val="00327872"/>
    <w:rsid w:val="00327C14"/>
    <w:rsid w:val="00327EE5"/>
    <w:rsid w:val="0033007E"/>
    <w:rsid w:val="0033030B"/>
    <w:rsid w:val="00330B0D"/>
    <w:rsid w:val="00330C5F"/>
    <w:rsid w:val="003311B2"/>
    <w:rsid w:val="00331695"/>
    <w:rsid w:val="003316FD"/>
    <w:rsid w:val="00332AFA"/>
    <w:rsid w:val="00333D50"/>
    <w:rsid w:val="00334F66"/>
    <w:rsid w:val="003355AF"/>
    <w:rsid w:val="0033586F"/>
    <w:rsid w:val="00335B2B"/>
    <w:rsid w:val="00335FAA"/>
    <w:rsid w:val="003360C9"/>
    <w:rsid w:val="003361E0"/>
    <w:rsid w:val="00336A83"/>
    <w:rsid w:val="00336FFB"/>
    <w:rsid w:val="003370DA"/>
    <w:rsid w:val="003374D4"/>
    <w:rsid w:val="00337D4E"/>
    <w:rsid w:val="00337DC0"/>
    <w:rsid w:val="00340173"/>
    <w:rsid w:val="00340308"/>
    <w:rsid w:val="00340392"/>
    <w:rsid w:val="003404A8"/>
    <w:rsid w:val="00340807"/>
    <w:rsid w:val="0034094F"/>
    <w:rsid w:val="003411A6"/>
    <w:rsid w:val="00341923"/>
    <w:rsid w:val="00341DCE"/>
    <w:rsid w:val="00342471"/>
    <w:rsid w:val="00342A06"/>
    <w:rsid w:val="00342F0B"/>
    <w:rsid w:val="00343A63"/>
    <w:rsid w:val="003440CF"/>
    <w:rsid w:val="00344160"/>
    <w:rsid w:val="003442B4"/>
    <w:rsid w:val="00344D4F"/>
    <w:rsid w:val="00344D93"/>
    <w:rsid w:val="00344F1F"/>
    <w:rsid w:val="00345530"/>
    <w:rsid w:val="00345976"/>
    <w:rsid w:val="00346A7B"/>
    <w:rsid w:val="00347004"/>
    <w:rsid w:val="00347034"/>
    <w:rsid w:val="0034749C"/>
    <w:rsid w:val="003479E3"/>
    <w:rsid w:val="0035009A"/>
    <w:rsid w:val="00350B96"/>
    <w:rsid w:val="00350F0B"/>
    <w:rsid w:val="003510B9"/>
    <w:rsid w:val="00351634"/>
    <w:rsid w:val="00351890"/>
    <w:rsid w:val="00351AA0"/>
    <w:rsid w:val="00351CBE"/>
    <w:rsid w:val="00352144"/>
    <w:rsid w:val="00352A69"/>
    <w:rsid w:val="00352D4F"/>
    <w:rsid w:val="00353262"/>
    <w:rsid w:val="003532A9"/>
    <w:rsid w:val="003552EE"/>
    <w:rsid w:val="00356665"/>
    <w:rsid w:val="00357889"/>
    <w:rsid w:val="0036014E"/>
    <w:rsid w:val="00360A48"/>
    <w:rsid w:val="00361D17"/>
    <w:rsid w:val="00361FD4"/>
    <w:rsid w:val="00363435"/>
    <w:rsid w:val="003634D7"/>
    <w:rsid w:val="00363C0C"/>
    <w:rsid w:val="00363E8F"/>
    <w:rsid w:val="00364467"/>
    <w:rsid w:val="00365E2E"/>
    <w:rsid w:val="00365E66"/>
    <w:rsid w:val="00365EF5"/>
    <w:rsid w:val="00365F3A"/>
    <w:rsid w:val="00366346"/>
    <w:rsid w:val="00366422"/>
    <w:rsid w:val="003666D6"/>
    <w:rsid w:val="00366D43"/>
    <w:rsid w:val="003670F3"/>
    <w:rsid w:val="00367D7F"/>
    <w:rsid w:val="00370A02"/>
    <w:rsid w:val="00371A1B"/>
    <w:rsid w:val="00372113"/>
    <w:rsid w:val="00372488"/>
    <w:rsid w:val="00372669"/>
    <w:rsid w:val="00372A24"/>
    <w:rsid w:val="00373393"/>
    <w:rsid w:val="00373FA3"/>
    <w:rsid w:val="0037420B"/>
    <w:rsid w:val="00374CE6"/>
    <w:rsid w:val="00375009"/>
    <w:rsid w:val="003751A5"/>
    <w:rsid w:val="003751DF"/>
    <w:rsid w:val="003751F6"/>
    <w:rsid w:val="00375877"/>
    <w:rsid w:val="00375B6E"/>
    <w:rsid w:val="00375C3E"/>
    <w:rsid w:val="00375E1E"/>
    <w:rsid w:val="00375EAC"/>
    <w:rsid w:val="00376171"/>
    <w:rsid w:val="00376DB3"/>
    <w:rsid w:val="00376E1A"/>
    <w:rsid w:val="003779B0"/>
    <w:rsid w:val="00377EBA"/>
    <w:rsid w:val="003804A3"/>
    <w:rsid w:val="00380F16"/>
    <w:rsid w:val="00380FC6"/>
    <w:rsid w:val="00381D39"/>
    <w:rsid w:val="0038205C"/>
    <w:rsid w:val="003820B3"/>
    <w:rsid w:val="0038339D"/>
    <w:rsid w:val="00383825"/>
    <w:rsid w:val="003838AA"/>
    <w:rsid w:val="00384E41"/>
    <w:rsid w:val="00385086"/>
    <w:rsid w:val="0038554D"/>
    <w:rsid w:val="00386080"/>
    <w:rsid w:val="00386D51"/>
    <w:rsid w:val="003873CD"/>
    <w:rsid w:val="00387589"/>
    <w:rsid w:val="00387AD2"/>
    <w:rsid w:val="003905DE"/>
    <w:rsid w:val="00390918"/>
    <w:rsid w:val="00390930"/>
    <w:rsid w:val="00390D60"/>
    <w:rsid w:val="0039106A"/>
    <w:rsid w:val="0039273A"/>
    <w:rsid w:val="003929D5"/>
    <w:rsid w:val="003934AC"/>
    <w:rsid w:val="0039416E"/>
    <w:rsid w:val="00394FF7"/>
    <w:rsid w:val="003953D7"/>
    <w:rsid w:val="00395C01"/>
    <w:rsid w:val="003971B8"/>
    <w:rsid w:val="00397A07"/>
    <w:rsid w:val="00397FD9"/>
    <w:rsid w:val="003A0002"/>
    <w:rsid w:val="003A02EB"/>
    <w:rsid w:val="003A03EA"/>
    <w:rsid w:val="003A0A47"/>
    <w:rsid w:val="003A1073"/>
    <w:rsid w:val="003A134E"/>
    <w:rsid w:val="003A1B74"/>
    <w:rsid w:val="003A1F82"/>
    <w:rsid w:val="003A2B18"/>
    <w:rsid w:val="003A2EB2"/>
    <w:rsid w:val="003A39B7"/>
    <w:rsid w:val="003A3CC8"/>
    <w:rsid w:val="003A4226"/>
    <w:rsid w:val="003A47F4"/>
    <w:rsid w:val="003A48AC"/>
    <w:rsid w:val="003A4B5D"/>
    <w:rsid w:val="003A4BDC"/>
    <w:rsid w:val="003A5D60"/>
    <w:rsid w:val="003A7C02"/>
    <w:rsid w:val="003B09C0"/>
    <w:rsid w:val="003B0DCB"/>
    <w:rsid w:val="003B12AA"/>
    <w:rsid w:val="003B183E"/>
    <w:rsid w:val="003B1B8B"/>
    <w:rsid w:val="003B232D"/>
    <w:rsid w:val="003B2D26"/>
    <w:rsid w:val="003B2E60"/>
    <w:rsid w:val="003B31A6"/>
    <w:rsid w:val="003B3578"/>
    <w:rsid w:val="003B414C"/>
    <w:rsid w:val="003B4326"/>
    <w:rsid w:val="003B45E2"/>
    <w:rsid w:val="003B4F85"/>
    <w:rsid w:val="003B5337"/>
    <w:rsid w:val="003B5484"/>
    <w:rsid w:val="003B5E74"/>
    <w:rsid w:val="003B675F"/>
    <w:rsid w:val="003B78C0"/>
    <w:rsid w:val="003B7D1B"/>
    <w:rsid w:val="003B7D41"/>
    <w:rsid w:val="003B7ECF"/>
    <w:rsid w:val="003C0179"/>
    <w:rsid w:val="003C028C"/>
    <w:rsid w:val="003C0BD1"/>
    <w:rsid w:val="003C0D1D"/>
    <w:rsid w:val="003C0D83"/>
    <w:rsid w:val="003C1CFF"/>
    <w:rsid w:val="003C25F8"/>
    <w:rsid w:val="003C273C"/>
    <w:rsid w:val="003C29FD"/>
    <w:rsid w:val="003C3F8C"/>
    <w:rsid w:val="003C405E"/>
    <w:rsid w:val="003C4BCF"/>
    <w:rsid w:val="003C5397"/>
    <w:rsid w:val="003C56BE"/>
    <w:rsid w:val="003C585C"/>
    <w:rsid w:val="003C594B"/>
    <w:rsid w:val="003C67D5"/>
    <w:rsid w:val="003C6B19"/>
    <w:rsid w:val="003D001E"/>
    <w:rsid w:val="003D030F"/>
    <w:rsid w:val="003D0614"/>
    <w:rsid w:val="003D141A"/>
    <w:rsid w:val="003D1E5C"/>
    <w:rsid w:val="003D2046"/>
    <w:rsid w:val="003D258F"/>
    <w:rsid w:val="003D2A0B"/>
    <w:rsid w:val="003D2BD1"/>
    <w:rsid w:val="003D2D71"/>
    <w:rsid w:val="003D31F0"/>
    <w:rsid w:val="003D3F4E"/>
    <w:rsid w:val="003D45F2"/>
    <w:rsid w:val="003D4911"/>
    <w:rsid w:val="003D4DBA"/>
    <w:rsid w:val="003D4E64"/>
    <w:rsid w:val="003D5054"/>
    <w:rsid w:val="003D5792"/>
    <w:rsid w:val="003D5875"/>
    <w:rsid w:val="003D5F7D"/>
    <w:rsid w:val="003D5FDC"/>
    <w:rsid w:val="003D620B"/>
    <w:rsid w:val="003D63F3"/>
    <w:rsid w:val="003D6D51"/>
    <w:rsid w:val="003D6F18"/>
    <w:rsid w:val="003D729F"/>
    <w:rsid w:val="003E0522"/>
    <w:rsid w:val="003E1897"/>
    <w:rsid w:val="003E1CD4"/>
    <w:rsid w:val="003E272A"/>
    <w:rsid w:val="003E2E1C"/>
    <w:rsid w:val="003E3547"/>
    <w:rsid w:val="003E4599"/>
    <w:rsid w:val="003E4F87"/>
    <w:rsid w:val="003E5164"/>
    <w:rsid w:val="003E56F8"/>
    <w:rsid w:val="003E5CD9"/>
    <w:rsid w:val="003E6155"/>
    <w:rsid w:val="003E7A61"/>
    <w:rsid w:val="003F205A"/>
    <w:rsid w:val="003F2411"/>
    <w:rsid w:val="003F2636"/>
    <w:rsid w:val="003F2902"/>
    <w:rsid w:val="003F32C9"/>
    <w:rsid w:val="003F42D5"/>
    <w:rsid w:val="003F4B4C"/>
    <w:rsid w:val="003F4D49"/>
    <w:rsid w:val="003F77AF"/>
    <w:rsid w:val="004002C6"/>
    <w:rsid w:val="00400786"/>
    <w:rsid w:val="004016AD"/>
    <w:rsid w:val="00401779"/>
    <w:rsid w:val="00401C9E"/>
    <w:rsid w:val="0040279B"/>
    <w:rsid w:val="00402864"/>
    <w:rsid w:val="00402B83"/>
    <w:rsid w:val="00402EF7"/>
    <w:rsid w:val="0040334C"/>
    <w:rsid w:val="00403812"/>
    <w:rsid w:val="004040D1"/>
    <w:rsid w:val="00404A44"/>
    <w:rsid w:val="00404AE1"/>
    <w:rsid w:val="00405644"/>
    <w:rsid w:val="00405ED0"/>
    <w:rsid w:val="00406AF1"/>
    <w:rsid w:val="00406BDC"/>
    <w:rsid w:val="0040727A"/>
    <w:rsid w:val="004074D6"/>
    <w:rsid w:val="00407525"/>
    <w:rsid w:val="004105AD"/>
    <w:rsid w:val="00410718"/>
    <w:rsid w:val="00410739"/>
    <w:rsid w:val="00411046"/>
    <w:rsid w:val="004110E2"/>
    <w:rsid w:val="0041177C"/>
    <w:rsid w:val="0041183D"/>
    <w:rsid w:val="00411BED"/>
    <w:rsid w:val="00411FB5"/>
    <w:rsid w:val="00412392"/>
    <w:rsid w:val="00412878"/>
    <w:rsid w:val="00413493"/>
    <w:rsid w:val="00413FC1"/>
    <w:rsid w:val="00414616"/>
    <w:rsid w:val="004146E1"/>
    <w:rsid w:val="00414952"/>
    <w:rsid w:val="00414CC5"/>
    <w:rsid w:val="00414E8A"/>
    <w:rsid w:val="00415634"/>
    <w:rsid w:val="004167A8"/>
    <w:rsid w:val="004168A6"/>
    <w:rsid w:val="00416ED6"/>
    <w:rsid w:val="00416FA1"/>
    <w:rsid w:val="0041710F"/>
    <w:rsid w:val="0042056D"/>
    <w:rsid w:val="00420BC2"/>
    <w:rsid w:val="00420FDA"/>
    <w:rsid w:val="00421296"/>
    <w:rsid w:val="00421E60"/>
    <w:rsid w:val="0042244F"/>
    <w:rsid w:val="004229A4"/>
    <w:rsid w:val="00422F1E"/>
    <w:rsid w:val="00423211"/>
    <w:rsid w:val="00423E61"/>
    <w:rsid w:val="00423EE4"/>
    <w:rsid w:val="0042449A"/>
    <w:rsid w:val="00424ABC"/>
    <w:rsid w:val="00425039"/>
    <w:rsid w:val="00425428"/>
    <w:rsid w:val="00425CD0"/>
    <w:rsid w:val="00426365"/>
    <w:rsid w:val="00426780"/>
    <w:rsid w:val="004268F6"/>
    <w:rsid w:val="00426F0E"/>
    <w:rsid w:val="00427416"/>
    <w:rsid w:val="004276C7"/>
    <w:rsid w:val="00427F01"/>
    <w:rsid w:val="0043039D"/>
    <w:rsid w:val="00430DCA"/>
    <w:rsid w:val="00431533"/>
    <w:rsid w:val="00431BEB"/>
    <w:rsid w:val="004326FD"/>
    <w:rsid w:val="004328F2"/>
    <w:rsid w:val="00432CC3"/>
    <w:rsid w:val="00432F94"/>
    <w:rsid w:val="004330D5"/>
    <w:rsid w:val="00433117"/>
    <w:rsid w:val="0043397C"/>
    <w:rsid w:val="00433BF9"/>
    <w:rsid w:val="00433F6D"/>
    <w:rsid w:val="004342BC"/>
    <w:rsid w:val="00434893"/>
    <w:rsid w:val="00434B0B"/>
    <w:rsid w:val="004351D0"/>
    <w:rsid w:val="0043532D"/>
    <w:rsid w:val="0043552B"/>
    <w:rsid w:val="00435593"/>
    <w:rsid w:val="00435C00"/>
    <w:rsid w:val="00435DDE"/>
    <w:rsid w:val="00436508"/>
    <w:rsid w:val="004372E4"/>
    <w:rsid w:val="00440458"/>
    <w:rsid w:val="00440946"/>
    <w:rsid w:val="00441C8F"/>
    <w:rsid w:val="004427C4"/>
    <w:rsid w:val="00442913"/>
    <w:rsid w:val="00442E90"/>
    <w:rsid w:val="00443053"/>
    <w:rsid w:val="004430C6"/>
    <w:rsid w:val="0044340B"/>
    <w:rsid w:val="00443B06"/>
    <w:rsid w:val="00444151"/>
    <w:rsid w:val="00444885"/>
    <w:rsid w:val="00444DB3"/>
    <w:rsid w:val="00445439"/>
    <w:rsid w:val="00446E4C"/>
    <w:rsid w:val="00450A27"/>
    <w:rsid w:val="004519DF"/>
    <w:rsid w:val="004519FA"/>
    <w:rsid w:val="00451FAD"/>
    <w:rsid w:val="00452481"/>
    <w:rsid w:val="00452541"/>
    <w:rsid w:val="00452CE9"/>
    <w:rsid w:val="004534DC"/>
    <w:rsid w:val="00454422"/>
    <w:rsid w:val="004547B7"/>
    <w:rsid w:val="00454B02"/>
    <w:rsid w:val="00454ED3"/>
    <w:rsid w:val="00454FBA"/>
    <w:rsid w:val="004553C3"/>
    <w:rsid w:val="00455D7D"/>
    <w:rsid w:val="00457289"/>
    <w:rsid w:val="004575A3"/>
    <w:rsid w:val="0046036B"/>
    <w:rsid w:val="00460605"/>
    <w:rsid w:val="004607E6"/>
    <w:rsid w:val="00460ABA"/>
    <w:rsid w:val="00460CFE"/>
    <w:rsid w:val="00461CF1"/>
    <w:rsid w:val="00461E90"/>
    <w:rsid w:val="00462015"/>
    <w:rsid w:val="00462542"/>
    <w:rsid w:val="00463670"/>
    <w:rsid w:val="00464A73"/>
    <w:rsid w:val="00467015"/>
    <w:rsid w:val="0046704D"/>
    <w:rsid w:val="004677E6"/>
    <w:rsid w:val="00470227"/>
    <w:rsid w:val="00470A4F"/>
    <w:rsid w:val="00471125"/>
    <w:rsid w:val="0047186D"/>
    <w:rsid w:val="00471CB2"/>
    <w:rsid w:val="004737D5"/>
    <w:rsid w:val="004743BF"/>
    <w:rsid w:val="0047445A"/>
    <w:rsid w:val="00474757"/>
    <w:rsid w:val="004749F4"/>
    <w:rsid w:val="00474B9C"/>
    <w:rsid w:val="00476D08"/>
    <w:rsid w:val="0047702E"/>
    <w:rsid w:val="004771B3"/>
    <w:rsid w:val="00477E95"/>
    <w:rsid w:val="0048144C"/>
    <w:rsid w:val="00482219"/>
    <w:rsid w:val="0048234E"/>
    <w:rsid w:val="00483136"/>
    <w:rsid w:val="004832C5"/>
    <w:rsid w:val="004834A6"/>
    <w:rsid w:val="00483737"/>
    <w:rsid w:val="004847C7"/>
    <w:rsid w:val="00486150"/>
    <w:rsid w:val="0048625F"/>
    <w:rsid w:val="0048688F"/>
    <w:rsid w:val="00486B83"/>
    <w:rsid w:val="004871FD"/>
    <w:rsid w:val="00487521"/>
    <w:rsid w:val="004876CF"/>
    <w:rsid w:val="00487A7A"/>
    <w:rsid w:val="0049029B"/>
    <w:rsid w:val="004916A6"/>
    <w:rsid w:val="004927B6"/>
    <w:rsid w:val="00492853"/>
    <w:rsid w:val="004928FC"/>
    <w:rsid w:val="00492C3A"/>
    <w:rsid w:val="00493400"/>
    <w:rsid w:val="004936A7"/>
    <w:rsid w:val="004936AB"/>
    <w:rsid w:val="0049376B"/>
    <w:rsid w:val="00493C42"/>
    <w:rsid w:val="00493D7C"/>
    <w:rsid w:val="00493F77"/>
    <w:rsid w:val="00494637"/>
    <w:rsid w:val="00494D10"/>
    <w:rsid w:val="00494E65"/>
    <w:rsid w:val="00495144"/>
    <w:rsid w:val="00495A83"/>
    <w:rsid w:val="00495E78"/>
    <w:rsid w:val="00495FD1"/>
    <w:rsid w:val="00496023"/>
    <w:rsid w:val="0049654B"/>
    <w:rsid w:val="00496752"/>
    <w:rsid w:val="004976FA"/>
    <w:rsid w:val="004A009C"/>
    <w:rsid w:val="004A02FB"/>
    <w:rsid w:val="004A0FCF"/>
    <w:rsid w:val="004A111D"/>
    <w:rsid w:val="004A123C"/>
    <w:rsid w:val="004A12C7"/>
    <w:rsid w:val="004A16B4"/>
    <w:rsid w:val="004A2104"/>
    <w:rsid w:val="004A235F"/>
    <w:rsid w:val="004A27F5"/>
    <w:rsid w:val="004A2D5A"/>
    <w:rsid w:val="004A2EE8"/>
    <w:rsid w:val="004A34C3"/>
    <w:rsid w:val="004A3559"/>
    <w:rsid w:val="004A43D4"/>
    <w:rsid w:val="004A4826"/>
    <w:rsid w:val="004A4AD2"/>
    <w:rsid w:val="004A570D"/>
    <w:rsid w:val="004A584E"/>
    <w:rsid w:val="004A5DF7"/>
    <w:rsid w:val="004A69F1"/>
    <w:rsid w:val="004A6DAD"/>
    <w:rsid w:val="004A6FED"/>
    <w:rsid w:val="004A7779"/>
    <w:rsid w:val="004A782F"/>
    <w:rsid w:val="004B095C"/>
    <w:rsid w:val="004B0F56"/>
    <w:rsid w:val="004B2AA6"/>
    <w:rsid w:val="004B37BC"/>
    <w:rsid w:val="004B5A82"/>
    <w:rsid w:val="004B5CDA"/>
    <w:rsid w:val="004B5E3F"/>
    <w:rsid w:val="004B650A"/>
    <w:rsid w:val="004B6A26"/>
    <w:rsid w:val="004B7704"/>
    <w:rsid w:val="004B7995"/>
    <w:rsid w:val="004C0ADF"/>
    <w:rsid w:val="004C0D7D"/>
    <w:rsid w:val="004C150C"/>
    <w:rsid w:val="004C1B85"/>
    <w:rsid w:val="004C1F1E"/>
    <w:rsid w:val="004C22B0"/>
    <w:rsid w:val="004C29C4"/>
    <w:rsid w:val="004C3244"/>
    <w:rsid w:val="004C3398"/>
    <w:rsid w:val="004C33BF"/>
    <w:rsid w:val="004C33C7"/>
    <w:rsid w:val="004C359E"/>
    <w:rsid w:val="004C35E4"/>
    <w:rsid w:val="004C3782"/>
    <w:rsid w:val="004C3BD4"/>
    <w:rsid w:val="004C3FE7"/>
    <w:rsid w:val="004C46CF"/>
    <w:rsid w:val="004C4ABA"/>
    <w:rsid w:val="004C57DF"/>
    <w:rsid w:val="004C5861"/>
    <w:rsid w:val="004C586E"/>
    <w:rsid w:val="004C5A1D"/>
    <w:rsid w:val="004C6813"/>
    <w:rsid w:val="004C6959"/>
    <w:rsid w:val="004C75F6"/>
    <w:rsid w:val="004C798A"/>
    <w:rsid w:val="004C7FE2"/>
    <w:rsid w:val="004D0FB6"/>
    <w:rsid w:val="004D11B4"/>
    <w:rsid w:val="004D1F83"/>
    <w:rsid w:val="004D23B5"/>
    <w:rsid w:val="004D32FA"/>
    <w:rsid w:val="004D3551"/>
    <w:rsid w:val="004D44F8"/>
    <w:rsid w:val="004D49E9"/>
    <w:rsid w:val="004D4B15"/>
    <w:rsid w:val="004D4CC0"/>
    <w:rsid w:val="004D5213"/>
    <w:rsid w:val="004D5380"/>
    <w:rsid w:val="004D550D"/>
    <w:rsid w:val="004D62F9"/>
    <w:rsid w:val="004D68F7"/>
    <w:rsid w:val="004D6F13"/>
    <w:rsid w:val="004E252A"/>
    <w:rsid w:val="004E2AC5"/>
    <w:rsid w:val="004E2E87"/>
    <w:rsid w:val="004E3444"/>
    <w:rsid w:val="004E3A65"/>
    <w:rsid w:val="004E4FFF"/>
    <w:rsid w:val="004E57F1"/>
    <w:rsid w:val="004E5F0A"/>
    <w:rsid w:val="004E65DD"/>
    <w:rsid w:val="004E6A6B"/>
    <w:rsid w:val="004E6C8E"/>
    <w:rsid w:val="004E7EA6"/>
    <w:rsid w:val="004E7F18"/>
    <w:rsid w:val="004F05E6"/>
    <w:rsid w:val="004F0EC3"/>
    <w:rsid w:val="004F16C0"/>
    <w:rsid w:val="004F17CC"/>
    <w:rsid w:val="004F2261"/>
    <w:rsid w:val="004F24C6"/>
    <w:rsid w:val="004F261A"/>
    <w:rsid w:val="004F2670"/>
    <w:rsid w:val="004F26D0"/>
    <w:rsid w:val="004F290E"/>
    <w:rsid w:val="004F2FA5"/>
    <w:rsid w:val="004F3601"/>
    <w:rsid w:val="004F3653"/>
    <w:rsid w:val="004F3C85"/>
    <w:rsid w:val="004F4020"/>
    <w:rsid w:val="004F4516"/>
    <w:rsid w:val="004F4FA5"/>
    <w:rsid w:val="004F557E"/>
    <w:rsid w:val="004F5E1A"/>
    <w:rsid w:val="004F71E4"/>
    <w:rsid w:val="004F76A4"/>
    <w:rsid w:val="00500BC9"/>
    <w:rsid w:val="00501118"/>
    <w:rsid w:val="005023A3"/>
    <w:rsid w:val="00503C1D"/>
    <w:rsid w:val="0050432D"/>
    <w:rsid w:val="005058DE"/>
    <w:rsid w:val="00505C06"/>
    <w:rsid w:val="00505D7F"/>
    <w:rsid w:val="00506679"/>
    <w:rsid w:val="0050693E"/>
    <w:rsid w:val="00506962"/>
    <w:rsid w:val="00506E06"/>
    <w:rsid w:val="00506E15"/>
    <w:rsid w:val="00507440"/>
    <w:rsid w:val="00507458"/>
    <w:rsid w:val="00507609"/>
    <w:rsid w:val="00507CD1"/>
    <w:rsid w:val="005104BA"/>
    <w:rsid w:val="00510730"/>
    <w:rsid w:val="00510DC8"/>
    <w:rsid w:val="00510F35"/>
    <w:rsid w:val="00511E2E"/>
    <w:rsid w:val="0051254B"/>
    <w:rsid w:val="00512CF7"/>
    <w:rsid w:val="00513698"/>
    <w:rsid w:val="005140C0"/>
    <w:rsid w:val="0051426D"/>
    <w:rsid w:val="00514511"/>
    <w:rsid w:val="005146B8"/>
    <w:rsid w:val="005152ED"/>
    <w:rsid w:val="00515948"/>
    <w:rsid w:val="00515C6E"/>
    <w:rsid w:val="005170B3"/>
    <w:rsid w:val="00517F2E"/>
    <w:rsid w:val="00520885"/>
    <w:rsid w:val="00520AB5"/>
    <w:rsid w:val="0052162E"/>
    <w:rsid w:val="00521B62"/>
    <w:rsid w:val="00521E09"/>
    <w:rsid w:val="00522901"/>
    <w:rsid w:val="00522F47"/>
    <w:rsid w:val="005234CE"/>
    <w:rsid w:val="00524074"/>
    <w:rsid w:val="00524E2D"/>
    <w:rsid w:val="00525796"/>
    <w:rsid w:val="005258E2"/>
    <w:rsid w:val="0052600B"/>
    <w:rsid w:val="00527098"/>
    <w:rsid w:val="0052756E"/>
    <w:rsid w:val="00527D79"/>
    <w:rsid w:val="00530BD4"/>
    <w:rsid w:val="00530C88"/>
    <w:rsid w:val="00530E34"/>
    <w:rsid w:val="00530E6E"/>
    <w:rsid w:val="00531D13"/>
    <w:rsid w:val="0053359A"/>
    <w:rsid w:val="00533950"/>
    <w:rsid w:val="00533EDB"/>
    <w:rsid w:val="005346DD"/>
    <w:rsid w:val="0053473B"/>
    <w:rsid w:val="00534A64"/>
    <w:rsid w:val="00534B3E"/>
    <w:rsid w:val="00535E7A"/>
    <w:rsid w:val="00536452"/>
    <w:rsid w:val="00536CFC"/>
    <w:rsid w:val="00536D14"/>
    <w:rsid w:val="00537189"/>
    <w:rsid w:val="005374F3"/>
    <w:rsid w:val="00537B03"/>
    <w:rsid w:val="005404D8"/>
    <w:rsid w:val="00543659"/>
    <w:rsid w:val="00543C2D"/>
    <w:rsid w:val="00545368"/>
    <w:rsid w:val="00545BFA"/>
    <w:rsid w:val="0054658F"/>
    <w:rsid w:val="00546A72"/>
    <w:rsid w:val="005471C4"/>
    <w:rsid w:val="00547802"/>
    <w:rsid w:val="00547DAD"/>
    <w:rsid w:val="0055100F"/>
    <w:rsid w:val="00551B15"/>
    <w:rsid w:val="005527CE"/>
    <w:rsid w:val="00552929"/>
    <w:rsid w:val="0055295F"/>
    <w:rsid w:val="0055399B"/>
    <w:rsid w:val="00553E8A"/>
    <w:rsid w:val="00554284"/>
    <w:rsid w:val="005547F6"/>
    <w:rsid w:val="00556031"/>
    <w:rsid w:val="00556AE5"/>
    <w:rsid w:val="005576A1"/>
    <w:rsid w:val="00557AFC"/>
    <w:rsid w:val="00557C00"/>
    <w:rsid w:val="00560269"/>
    <w:rsid w:val="005605CB"/>
    <w:rsid w:val="00560BC4"/>
    <w:rsid w:val="005611F1"/>
    <w:rsid w:val="005615FE"/>
    <w:rsid w:val="005619AA"/>
    <w:rsid w:val="00562520"/>
    <w:rsid w:val="005629F3"/>
    <w:rsid w:val="00563107"/>
    <w:rsid w:val="00563764"/>
    <w:rsid w:val="00563A7F"/>
    <w:rsid w:val="00563AB7"/>
    <w:rsid w:val="00563C5A"/>
    <w:rsid w:val="0056403C"/>
    <w:rsid w:val="005640FF"/>
    <w:rsid w:val="005641E2"/>
    <w:rsid w:val="00564772"/>
    <w:rsid w:val="00565770"/>
    <w:rsid w:val="0056584B"/>
    <w:rsid w:val="00565F23"/>
    <w:rsid w:val="00565F62"/>
    <w:rsid w:val="0056628F"/>
    <w:rsid w:val="005668F6"/>
    <w:rsid w:val="00566A36"/>
    <w:rsid w:val="00566A60"/>
    <w:rsid w:val="0056734F"/>
    <w:rsid w:val="00567F47"/>
    <w:rsid w:val="005701F5"/>
    <w:rsid w:val="00570C55"/>
    <w:rsid w:val="00571446"/>
    <w:rsid w:val="00571CA5"/>
    <w:rsid w:val="005720DB"/>
    <w:rsid w:val="00572D51"/>
    <w:rsid w:val="0057319A"/>
    <w:rsid w:val="005736C7"/>
    <w:rsid w:val="00573A37"/>
    <w:rsid w:val="00573B9D"/>
    <w:rsid w:val="00573E70"/>
    <w:rsid w:val="00574397"/>
    <w:rsid w:val="005744FF"/>
    <w:rsid w:val="00574B49"/>
    <w:rsid w:val="00575496"/>
    <w:rsid w:val="00575FFD"/>
    <w:rsid w:val="00576114"/>
    <w:rsid w:val="00577203"/>
    <w:rsid w:val="00577463"/>
    <w:rsid w:val="00577FD5"/>
    <w:rsid w:val="00577FFC"/>
    <w:rsid w:val="0058032E"/>
    <w:rsid w:val="0058042B"/>
    <w:rsid w:val="00580F19"/>
    <w:rsid w:val="0058243F"/>
    <w:rsid w:val="00582486"/>
    <w:rsid w:val="0058259F"/>
    <w:rsid w:val="0058370D"/>
    <w:rsid w:val="005839AA"/>
    <w:rsid w:val="00583D5E"/>
    <w:rsid w:val="00584233"/>
    <w:rsid w:val="00584DD9"/>
    <w:rsid w:val="005855B9"/>
    <w:rsid w:val="005876AF"/>
    <w:rsid w:val="00587F01"/>
    <w:rsid w:val="0059061D"/>
    <w:rsid w:val="00590B98"/>
    <w:rsid w:val="005911B7"/>
    <w:rsid w:val="00591506"/>
    <w:rsid w:val="005919C8"/>
    <w:rsid w:val="00591D02"/>
    <w:rsid w:val="00592B18"/>
    <w:rsid w:val="00592DAC"/>
    <w:rsid w:val="0059386A"/>
    <w:rsid w:val="005940A4"/>
    <w:rsid w:val="005944AC"/>
    <w:rsid w:val="00594AEB"/>
    <w:rsid w:val="00594BD3"/>
    <w:rsid w:val="00595B2B"/>
    <w:rsid w:val="00595EDF"/>
    <w:rsid w:val="005962BE"/>
    <w:rsid w:val="005975F1"/>
    <w:rsid w:val="005A035E"/>
    <w:rsid w:val="005A04AF"/>
    <w:rsid w:val="005A0B97"/>
    <w:rsid w:val="005A1842"/>
    <w:rsid w:val="005A19BE"/>
    <w:rsid w:val="005A2F0B"/>
    <w:rsid w:val="005A3CD4"/>
    <w:rsid w:val="005A3D62"/>
    <w:rsid w:val="005A3E0F"/>
    <w:rsid w:val="005A44FD"/>
    <w:rsid w:val="005A47F4"/>
    <w:rsid w:val="005A4CAE"/>
    <w:rsid w:val="005A522B"/>
    <w:rsid w:val="005A6014"/>
    <w:rsid w:val="005A6635"/>
    <w:rsid w:val="005A6FF5"/>
    <w:rsid w:val="005A7271"/>
    <w:rsid w:val="005A7838"/>
    <w:rsid w:val="005A7CEF"/>
    <w:rsid w:val="005B04D8"/>
    <w:rsid w:val="005B0701"/>
    <w:rsid w:val="005B123B"/>
    <w:rsid w:val="005B194C"/>
    <w:rsid w:val="005B1EEA"/>
    <w:rsid w:val="005B1FEA"/>
    <w:rsid w:val="005B2568"/>
    <w:rsid w:val="005B2A0C"/>
    <w:rsid w:val="005B2D0E"/>
    <w:rsid w:val="005B3020"/>
    <w:rsid w:val="005B3130"/>
    <w:rsid w:val="005B382C"/>
    <w:rsid w:val="005B4304"/>
    <w:rsid w:val="005B5DB3"/>
    <w:rsid w:val="005B6175"/>
    <w:rsid w:val="005B62DD"/>
    <w:rsid w:val="005B6F19"/>
    <w:rsid w:val="005B770C"/>
    <w:rsid w:val="005B777A"/>
    <w:rsid w:val="005B7867"/>
    <w:rsid w:val="005B78E2"/>
    <w:rsid w:val="005B7D0C"/>
    <w:rsid w:val="005B7F71"/>
    <w:rsid w:val="005C0534"/>
    <w:rsid w:val="005C0B61"/>
    <w:rsid w:val="005C0E4B"/>
    <w:rsid w:val="005C11B1"/>
    <w:rsid w:val="005C19F4"/>
    <w:rsid w:val="005C20D2"/>
    <w:rsid w:val="005C2393"/>
    <w:rsid w:val="005C322B"/>
    <w:rsid w:val="005C399B"/>
    <w:rsid w:val="005C42F3"/>
    <w:rsid w:val="005C4755"/>
    <w:rsid w:val="005C49ED"/>
    <w:rsid w:val="005C5AE6"/>
    <w:rsid w:val="005C63DF"/>
    <w:rsid w:val="005C6DFB"/>
    <w:rsid w:val="005C6E18"/>
    <w:rsid w:val="005C7520"/>
    <w:rsid w:val="005C76E5"/>
    <w:rsid w:val="005C7878"/>
    <w:rsid w:val="005D02DF"/>
    <w:rsid w:val="005D02FA"/>
    <w:rsid w:val="005D075F"/>
    <w:rsid w:val="005D0E6D"/>
    <w:rsid w:val="005D1500"/>
    <w:rsid w:val="005D15F2"/>
    <w:rsid w:val="005D1699"/>
    <w:rsid w:val="005D16E6"/>
    <w:rsid w:val="005D1ADF"/>
    <w:rsid w:val="005D2B3A"/>
    <w:rsid w:val="005D33C4"/>
    <w:rsid w:val="005D37BB"/>
    <w:rsid w:val="005D4784"/>
    <w:rsid w:val="005D523A"/>
    <w:rsid w:val="005D5E84"/>
    <w:rsid w:val="005D6466"/>
    <w:rsid w:val="005D6AA6"/>
    <w:rsid w:val="005D72B7"/>
    <w:rsid w:val="005D735B"/>
    <w:rsid w:val="005D7389"/>
    <w:rsid w:val="005D74F8"/>
    <w:rsid w:val="005D7D05"/>
    <w:rsid w:val="005D7D53"/>
    <w:rsid w:val="005E07AC"/>
    <w:rsid w:val="005E0989"/>
    <w:rsid w:val="005E1AEE"/>
    <w:rsid w:val="005E2979"/>
    <w:rsid w:val="005E2A13"/>
    <w:rsid w:val="005E3DAA"/>
    <w:rsid w:val="005E4A91"/>
    <w:rsid w:val="005E5082"/>
    <w:rsid w:val="005E5D1C"/>
    <w:rsid w:val="005E5DF3"/>
    <w:rsid w:val="005E7464"/>
    <w:rsid w:val="005E7AE1"/>
    <w:rsid w:val="005E7EA1"/>
    <w:rsid w:val="005F0BB6"/>
    <w:rsid w:val="005F191C"/>
    <w:rsid w:val="005F2937"/>
    <w:rsid w:val="005F3B8F"/>
    <w:rsid w:val="005F430D"/>
    <w:rsid w:val="005F47E7"/>
    <w:rsid w:val="005F4A5A"/>
    <w:rsid w:val="005F52C9"/>
    <w:rsid w:val="005F5662"/>
    <w:rsid w:val="005F6EF7"/>
    <w:rsid w:val="005F78BA"/>
    <w:rsid w:val="006007E4"/>
    <w:rsid w:val="00600C48"/>
    <w:rsid w:val="00601471"/>
    <w:rsid w:val="00602393"/>
    <w:rsid w:val="00602BC0"/>
    <w:rsid w:val="00602C32"/>
    <w:rsid w:val="00602FE7"/>
    <w:rsid w:val="006031E0"/>
    <w:rsid w:val="0060363F"/>
    <w:rsid w:val="00603BCF"/>
    <w:rsid w:val="006044CB"/>
    <w:rsid w:val="006045E0"/>
    <w:rsid w:val="00604CBA"/>
    <w:rsid w:val="00604E80"/>
    <w:rsid w:val="00605475"/>
    <w:rsid w:val="00605D01"/>
    <w:rsid w:val="00607E48"/>
    <w:rsid w:val="00610185"/>
    <w:rsid w:val="006109BA"/>
    <w:rsid w:val="006115C0"/>
    <w:rsid w:val="00611E4C"/>
    <w:rsid w:val="00611F1F"/>
    <w:rsid w:val="006121DF"/>
    <w:rsid w:val="0061234E"/>
    <w:rsid w:val="0061282F"/>
    <w:rsid w:val="00613105"/>
    <w:rsid w:val="00613D80"/>
    <w:rsid w:val="006146AE"/>
    <w:rsid w:val="006150E5"/>
    <w:rsid w:val="0061521C"/>
    <w:rsid w:val="006152BE"/>
    <w:rsid w:val="006153E4"/>
    <w:rsid w:val="006154C6"/>
    <w:rsid w:val="00615960"/>
    <w:rsid w:val="00616021"/>
    <w:rsid w:val="00616CBB"/>
    <w:rsid w:val="006173A4"/>
    <w:rsid w:val="00617B1F"/>
    <w:rsid w:val="00617D49"/>
    <w:rsid w:val="00620665"/>
    <w:rsid w:val="00621452"/>
    <w:rsid w:val="006214E5"/>
    <w:rsid w:val="00621931"/>
    <w:rsid w:val="00621E24"/>
    <w:rsid w:val="006227B0"/>
    <w:rsid w:val="006230D6"/>
    <w:rsid w:val="00623144"/>
    <w:rsid w:val="00623AD0"/>
    <w:rsid w:val="00623DE2"/>
    <w:rsid w:val="0062411F"/>
    <w:rsid w:val="00624FB4"/>
    <w:rsid w:val="00625C4E"/>
    <w:rsid w:val="00626073"/>
    <w:rsid w:val="00626D8A"/>
    <w:rsid w:val="00627A56"/>
    <w:rsid w:val="00630349"/>
    <w:rsid w:val="0063157F"/>
    <w:rsid w:val="0063243E"/>
    <w:rsid w:val="0063318C"/>
    <w:rsid w:val="00633B77"/>
    <w:rsid w:val="00633C24"/>
    <w:rsid w:val="00633F53"/>
    <w:rsid w:val="00634AA0"/>
    <w:rsid w:val="00635CC9"/>
    <w:rsid w:val="00636E63"/>
    <w:rsid w:val="00636EAF"/>
    <w:rsid w:val="0063711B"/>
    <w:rsid w:val="006400E1"/>
    <w:rsid w:val="0064015D"/>
    <w:rsid w:val="00641364"/>
    <w:rsid w:val="0064187E"/>
    <w:rsid w:val="00641880"/>
    <w:rsid w:val="00641A1D"/>
    <w:rsid w:val="00641DE5"/>
    <w:rsid w:val="00642915"/>
    <w:rsid w:val="00642BC6"/>
    <w:rsid w:val="00642D01"/>
    <w:rsid w:val="006433F8"/>
    <w:rsid w:val="00643BAD"/>
    <w:rsid w:val="006442F9"/>
    <w:rsid w:val="00644509"/>
    <w:rsid w:val="00644FF0"/>
    <w:rsid w:val="006456F8"/>
    <w:rsid w:val="00645A5B"/>
    <w:rsid w:val="00646B1A"/>
    <w:rsid w:val="00646D74"/>
    <w:rsid w:val="006473FB"/>
    <w:rsid w:val="0064772C"/>
    <w:rsid w:val="00647FA0"/>
    <w:rsid w:val="0065133E"/>
    <w:rsid w:val="00651B5B"/>
    <w:rsid w:val="00652BA4"/>
    <w:rsid w:val="00652FA0"/>
    <w:rsid w:val="0065336E"/>
    <w:rsid w:val="00653503"/>
    <w:rsid w:val="00654739"/>
    <w:rsid w:val="00655011"/>
    <w:rsid w:val="006555C6"/>
    <w:rsid w:val="0065602E"/>
    <w:rsid w:val="0065671F"/>
    <w:rsid w:val="00656C0E"/>
    <w:rsid w:val="00656FCF"/>
    <w:rsid w:val="0065707C"/>
    <w:rsid w:val="006578F2"/>
    <w:rsid w:val="00657F56"/>
    <w:rsid w:val="0066025C"/>
    <w:rsid w:val="0066054E"/>
    <w:rsid w:val="00661354"/>
    <w:rsid w:val="00661862"/>
    <w:rsid w:val="00661DBC"/>
    <w:rsid w:val="00664A1D"/>
    <w:rsid w:val="00665719"/>
    <w:rsid w:val="006662CA"/>
    <w:rsid w:val="00666573"/>
    <w:rsid w:val="00666704"/>
    <w:rsid w:val="006667EE"/>
    <w:rsid w:val="00666D64"/>
    <w:rsid w:val="00666DFD"/>
    <w:rsid w:val="006670EA"/>
    <w:rsid w:val="0066767E"/>
    <w:rsid w:val="00667F11"/>
    <w:rsid w:val="006702C0"/>
    <w:rsid w:val="0067095B"/>
    <w:rsid w:val="00671647"/>
    <w:rsid w:val="00672135"/>
    <w:rsid w:val="006721EE"/>
    <w:rsid w:val="00672423"/>
    <w:rsid w:val="00673785"/>
    <w:rsid w:val="00675042"/>
    <w:rsid w:val="00675A4C"/>
    <w:rsid w:val="006761E8"/>
    <w:rsid w:val="006762EA"/>
    <w:rsid w:val="00676B33"/>
    <w:rsid w:val="00676C93"/>
    <w:rsid w:val="006770FE"/>
    <w:rsid w:val="0067784C"/>
    <w:rsid w:val="00677D24"/>
    <w:rsid w:val="006802D7"/>
    <w:rsid w:val="00680351"/>
    <w:rsid w:val="006803AE"/>
    <w:rsid w:val="00680AF2"/>
    <w:rsid w:val="00680CCC"/>
    <w:rsid w:val="00682117"/>
    <w:rsid w:val="00683AD6"/>
    <w:rsid w:val="00683CB3"/>
    <w:rsid w:val="00684369"/>
    <w:rsid w:val="006847D9"/>
    <w:rsid w:val="00686ABF"/>
    <w:rsid w:val="00687525"/>
    <w:rsid w:val="006879F5"/>
    <w:rsid w:val="00690C1C"/>
    <w:rsid w:val="0069135A"/>
    <w:rsid w:val="00691562"/>
    <w:rsid w:val="00691C59"/>
    <w:rsid w:val="00692049"/>
    <w:rsid w:val="006921E4"/>
    <w:rsid w:val="0069255C"/>
    <w:rsid w:val="00692B07"/>
    <w:rsid w:val="00692F2B"/>
    <w:rsid w:val="00692F6F"/>
    <w:rsid w:val="00693796"/>
    <w:rsid w:val="00693F12"/>
    <w:rsid w:val="006942AA"/>
    <w:rsid w:val="0069463B"/>
    <w:rsid w:val="00694DB8"/>
    <w:rsid w:val="00695924"/>
    <w:rsid w:val="00695DBF"/>
    <w:rsid w:val="006975B1"/>
    <w:rsid w:val="00697D27"/>
    <w:rsid w:val="00697D71"/>
    <w:rsid w:val="006A1081"/>
    <w:rsid w:val="006A1799"/>
    <w:rsid w:val="006A1CC1"/>
    <w:rsid w:val="006A2BBF"/>
    <w:rsid w:val="006A3F59"/>
    <w:rsid w:val="006A47E8"/>
    <w:rsid w:val="006A77F7"/>
    <w:rsid w:val="006A7AD3"/>
    <w:rsid w:val="006B0A5C"/>
    <w:rsid w:val="006B0FBC"/>
    <w:rsid w:val="006B1331"/>
    <w:rsid w:val="006B1610"/>
    <w:rsid w:val="006B18B8"/>
    <w:rsid w:val="006B19F5"/>
    <w:rsid w:val="006B202B"/>
    <w:rsid w:val="006B23A2"/>
    <w:rsid w:val="006B3159"/>
    <w:rsid w:val="006B37D7"/>
    <w:rsid w:val="006B3E16"/>
    <w:rsid w:val="006B41C3"/>
    <w:rsid w:val="006B445D"/>
    <w:rsid w:val="006B4467"/>
    <w:rsid w:val="006B4CDD"/>
    <w:rsid w:val="006B68F4"/>
    <w:rsid w:val="006B76AF"/>
    <w:rsid w:val="006B7BE1"/>
    <w:rsid w:val="006C02F7"/>
    <w:rsid w:val="006C0475"/>
    <w:rsid w:val="006C071C"/>
    <w:rsid w:val="006C0C81"/>
    <w:rsid w:val="006C1202"/>
    <w:rsid w:val="006C1276"/>
    <w:rsid w:val="006C148C"/>
    <w:rsid w:val="006C1BA1"/>
    <w:rsid w:val="006C1F84"/>
    <w:rsid w:val="006C26A8"/>
    <w:rsid w:val="006C2CA4"/>
    <w:rsid w:val="006C33F6"/>
    <w:rsid w:val="006C3743"/>
    <w:rsid w:val="006C3A94"/>
    <w:rsid w:val="006C4291"/>
    <w:rsid w:val="006C550C"/>
    <w:rsid w:val="006C577E"/>
    <w:rsid w:val="006C6306"/>
    <w:rsid w:val="006C638A"/>
    <w:rsid w:val="006C6481"/>
    <w:rsid w:val="006C65C5"/>
    <w:rsid w:val="006C71DB"/>
    <w:rsid w:val="006C780E"/>
    <w:rsid w:val="006D0905"/>
    <w:rsid w:val="006D14F0"/>
    <w:rsid w:val="006D1544"/>
    <w:rsid w:val="006D192B"/>
    <w:rsid w:val="006D219E"/>
    <w:rsid w:val="006D23C1"/>
    <w:rsid w:val="006D23FF"/>
    <w:rsid w:val="006D2751"/>
    <w:rsid w:val="006D42BB"/>
    <w:rsid w:val="006D4409"/>
    <w:rsid w:val="006D47A9"/>
    <w:rsid w:val="006D4C6D"/>
    <w:rsid w:val="006D5F4D"/>
    <w:rsid w:val="006D6264"/>
    <w:rsid w:val="006D7063"/>
    <w:rsid w:val="006D7CD9"/>
    <w:rsid w:val="006D7CED"/>
    <w:rsid w:val="006E0100"/>
    <w:rsid w:val="006E08DA"/>
    <w:rsid w:val="006E092D"/>
    <w:rsid w:val="006E0A69"/>
    <w:rsid w:val="006E0DBA"/>
    <w:rsid w:val="006E131A"/>
    <w:rsid w:val="006E14F1"/>
    <w:rsid w:val="006E1FBE"/>
    <w:rsid w:val="006E2403"/>
    <w:rsid w:val="006E3AB4"/>
    <w:rsid w:val="006E3DD1"/>
    <w:rsid w:val="006E47C8"/>
    <w:rsid w:val="006E47DB"/>
    <w:rsid w:val="006E4C2A"/>
    <w:rsid w:val="006E5308"/>
    <w:rsid w:val="006E5BFF"/>
    <w:rsid w:val="006E5EA3"/>
    <w:rsid w:val="006E60F4"/>
    <w:rsid w:val="006E6878"/>
    <w:rsid w:val="006E6FD2"/>
    <w:rsid w:val="006F1D7D"/>
    <w:rsid w:val="006F1F5D"/>
    <w:rsid w:val="006F1F81"/>
    <w:rsid w:val="006F3AA2"/>
    <w:rsid w:val="006F3B04"/>
    <w:rsid w:val="006F3C6F"/>
    <w:rsid w:val="006F4511"/>
    <w:rsid w:val="006F461E"/>
    <w:rsid w:val="006F4B47"/>
    <w:rsid w:val="006F5B99"/>
    <w:rsid w:val="006F64A2"/>
    <w:rsid w:val="006F6845"/>
    <w:rsid w:val="006F69CF"/>
    <w:rsid w:val="006F7A78"/>
    <w:rsid w:val="007011E4"/>
    <w:rsid w:val="007012F9"/>
    <w:rsid w:val="00701860"/>
    <w:rsid w:val="00701FE5"/>
    <w:rsid w:val="007020B4"/>
    <w:rsid w:val="0070270C"/>
    <w:rsid w:val="00702E98"/>
    <w:rsid w:val="00702EDC"/>
    <w:rsid w:val="007035BD"/>
    <w:rsid w:val="007035E7"/>
    <w:rsid w:val="00703999"/>
    <w:rsid w:val="007046D0"/>
    <w:rsid w:val="00704CD8"/>
    <w:rsid w:val="007054EF"/>
    <w:rsid w:val="00705995"/>
    <w:rsid w:val="007064DC"/>
    <w:rsid w:val="00706CF3"/>
    <w:rsid w:val="00707A5F"/>
    <w:rsid w:val="00707C1E"/>
    <w:rsid w:val="00707C82"/>
    <w:rsid w:val="00710886"/>
    <w:rsid w:val="00710DC4"/>
    <w:rsid w:val="007116BF"/>
    <w:rsid w:val="0071244C"/>
    <w:rsid w:val="00713153"/>
    <w:rsid w:val="00713F70"/>
    <w:rsid w:val="0071491E"/>
    <w:rsid w:val="00715517"/>
    <w:rsid w:val="00716528"/>
    <w:rsid w:val="007168F8"/>
    <w:rsid w:val="00716FA4"/>
    <w:rsid w:val="00717679"/>
    <w:rsid w:val="0071774E"/>
    <w:rsid w:val="0072020D"/>
    <w:rsid w:val="0072059C"/>
    <w:rsid w:val="00720642"/>
    <w:rsid w:val="00720D69"/>
    <w:rsid w:val="00720F6B"/>
    <w:rsid w:val="0072175F"/>
    <w:rsid w:val="00721D7F"/>
    <w:rsid w:val="00721E9B"/>
    <w:rsid w:val="00721F9D"/>
    <w:rsid w:val="00722D4C"/>
    <w:rsid w:val="00723184"/>
    <w:rsid w:val="0072339E"/>
    <w:rsid w:val="00723E7E"/>
    <w:rsid w:val="007240FE"/>
    <w:rsid w:val="00724CCF"/>
    <w:rsid w:val="00725777"/>
    <w:rsid w:val="0072585A"/>
    <w:rsid w:val="00725AA2"/>
    <w:rsid w:val="00726261"/>
    <w:rsid w:val="00726AF0"/>
    <w:rsid w:val="00726AFC"/>
    <w:rsid w:val="00726B75"/>
    <w:rsid w:val="00727367"/>
    <w:rsid w:val="007277A3"/>
    <w:rsid w:val="007278B4"/>
    <w:rsid w:val="00727F08"/>
    <w:rsid w:val="00731CF2"/>
    <w:rsid w:val="00731E7D"/>
    <w:rsid w:val="00732809"/>
    <w:rsid w:val="00732900"/>
    <w:rsid w:val="00732C81"/>
    <w:rsid w:val="00732EF3"/>
    <w:rsid w:val="00732F97"/>
    <w:rsid w:val="0073361A"/>
    <w:rsid w:val="00733D63"/>
    <w:rsid w:val="007340B1"/>
    <w:rsid w:val="00734EF6"/>
    <w:rsid w:val="007357D8"/>
    <w:rsid w:val="007358C4"/>
    <w:rsid w:val="00735FD8"/>
    <w:rsid w:val="0073728E"/>
    <w:rsid w:val="0073750F"/>
    <w:rsid w:val="00737561"/>
    <w:rsid w:val="00737981"/>
    <w:rsid w:val="007403D7"/>
    <w:rsid w:val="0074141D"/>
    <w:rsid w:val="007415E6"/>
    <w:rsid w:val="00742036"/>
    <w:rsid w:val="007430CF"/>
    <w:rsid w:val="007436C2"/>
    <w:rsid w:val="0074415D"/>
    <w:rsid w:val="00744D5F"/>
    <w:rsid w:val="00745282"/>
    <w:rsid w:val="00745392"/>
    <w:rsid w:val="00745CAA"/>
    <w:rsid w:val="00745D40"/>
    <w:rsid w:val="0074637E"/>
    <w:rsid w:val="00747561"/>
    <w:rsid w:val="0074773F"/>
    <w:rsid w:val="00747831"/>
    <w:rsid w:val="00747CE2"/>
    <w:rsid w:val="0075014E"/>
    <w:rsid w:val="00750C12"/>
    <w:rsid w:val="00750E72"/>
    <w:rsid w:val="00751EA9"/>
    <w:rsid w:val="00751FC9"/>
    <w:rsid w:val="0075270B"/>
    <w:rsid w:val="00752C3D"/>
    <w:rsid w:val="00752C7D"/>
    <w:rsid w:val="00752C85"/>
    <w:rsid w:val="00752DE5"/>
    <w:rsid w:val="0075372C"/>
    <w:rsid w:val="00753AE8"/>
    <w:rsid w:val="00755019"/>
    <w:rsid w:val="00755EAA"/>
    <w:rsid w:val="007569EA"/>
    <w:rsid w:val="00756B81"/>
    <w:rsid w:val="00757D2A"/>
    <w:rsid w:val="0076001F"/>
    <w:rsid w:val="00760CE6"/>
    <w:rsid w:val="007611B0"/>
    <w:rsid w:val="007611E5"/>
    <w:rsid w:val="00761A29"/>
    <w:rsid w:val="007620F8"/>
    <w:rsid w:val="007628DF"/>
    <w:rsid w:val="00762D6A"/>
    <w:rsid w:val="0076388E"/>
    <w:rsid w:val="00763A2C"/>
    <w:rsid w:val="00764457"/>
    <w:rsid w:val="007646E6"/>
    <w:rsid w:val="00764A87"/>
    <w:rsid w:val="00765477"/>
    <w:rsid w:val="007665A7"/>
    <w:rsid w:val="00766DEF"/>
    <w:rsid w:val="00766FBB"/>
    <w:rsid w:val="007672AF"/>
    <w:rsid w:val="0076757C"/>
    <w:rsid w:val="00770012"/>
    <w:rsid w:val="00771F19"/>
    <w:rsid w:val="00772485"/>
    <w:rsid w:val="007725C6"/>
    <w:rsid w:val="007728EE"/>
    <w:rsid w:val="00772B58"/>
    <w:rsid w:val="00773A2E"/>
    <w:rsid w:val="00774287"/>
    <w:rsid w:val="007749CB"/>
    <w:rsid w:val="00774C4E"/>
    <w:rsid w:val="00775185"/>
    <w:rsid w:val="00775789"/>
    <w:rsid w:val="007757C5"/>
    <w:rsid w:val="00775DAD"/>
    <w:rsid w:val="00775DB8"/>
    <w:rsid w:val="00775DC8"/>
    <w:rsid w:val="007760B5"/>
    <w:rsid w:val="00776246"/>
    <w:rsid w:val="0077654A"/>
    <w:rsid w:val="007775AA"/>
    <w:rsid w:val="007775F7"/>
    <w:rsid w:val="00780B6C"/>
    <w:rsid w:val="007810C0"/>
    <w:rsid w:val="00781314"/>
    <w:rsid w:val="00781E57"/>
    <w:rsid w:val="007829A1"/>
    <w:rsid w:val="00782B98"/>
    <w:rsid w:val="00783485"/>
    <w:rsid w:val="00784042"/>
    <w:rsid w:val="00784440"/>
    <w:rsid w:val="00784E9E"/>
    <w:rsid w:val="007854B8"/>
    <w:rsid w:val="00785600"/>
    <w:rsid w:val="0078677C"/>
    <w:rsid w:val="007869CA"/>
    <w:rsid w:val="00787062"/>
    <w:rsid w:val="0078748D"/>
    <w:rsid w:val="00787B3F"/>
    <w:rsid w:val="007901E3"/>
    <w:rsid w:val="007913B6"/>
    <w:rsid w:val="00791895"/>
    <w:rsid w:val="007921D5"/>
    <w:rsid w:val="007933AC"/>
    <w:rsid w:val="00793659"/>
    <w:rsid w:val="00793781"/>
    <w:rsid w:val="007941B3"/>
    <w:rsid w:val="0079482D"/>
    <w:rsid w:val="007948FF"/>
    <w:rsid w:val="00795175"/>
    <w:rsid w:val="0079525F"/>
    <w:rsid w:val="00795AA5"/>
    <w:rsid w:val="00795E3E"/>
    <w:rsid w:val="007960C1"/>
    <w:rsid w:val="007964C9"/>
    <w:rsid w:val="00796AF0"/>
    <w:rsid w:val="00796EAA"/>
    <w:rsid w:val="007973DA"/>
    <w:rsid w:val="0079757F"/>
    <w:rsid w:val="00797605"/>
    <w:rsid w:val="007A0712"/>
    <w:rsid w:val="007A14BA"/>
    <w:rsid w:val="007A2119"/>
    <w:rsid w:val="007A32A9"/>
    <w:rsid w:val="007A35FE"/>
    <w:rsid w:val="007A36EF"/>
    <w:rsid w:val="007A37A2"/>
    <w:rsid w:val="007A3DD2"/>
    <w:rsid w:val="007A406B"/>
    <w:rsid w:val="007A4627"/>
    <w:rsid w:val="007A4BD8"/>
    <w:rsid w:val="007A5B63"/>
    <w:rsid w:val="007A610B"/>
    <w:rsid w:val="007A68D5"/>
    <w:rsid w:val="007A6921"/>
    <w:rsid w:val="007A6943"/>
    <w:rsid w:val="007A6AF5"/>
    <w:rsid w:val="007A7212"/>
    <w:rsid w:val="007A7333"/>
    <w:rsid w:val="007A7602"/>
    <w:rsid w:val="007A7918"/>
    <w:rsid w:val="007B010A"/>
    <w:rsid w:val="007B0958"/>
    <w:rsid w:val="007B0D22"/>
    <w:rsid w:val="007B1171"/>
    <w:rsid w:val="007B121C"/>
    <w:rsid w:val="007B128F"/>
    <w:rsid w:val="007B1735"/>
    <w:rsid w:val="007B3414"/>
    <w:rsid w:val="007B34AB"/>
    <w:rsid w:val="007B3A31"/>
    <w:rsid w:val="007B5B75"/>
    <w:rsid w:val="007B6033"/>
    <w:rsid w:val="007B6F8D"/>
    <w:rsid w:val="007B7B0C"/>
    <w:rsid w:val="007C01D9"/>
    <w:rsid w:val="007C1A1B"/>
    <w:rsid w:val="007C1BE1"/>
    <w:rsid w:val="007C206B"/>
    <w:rsid w:val="007C2835"/>
    <w:rsid w:val="007C3144"/>
    <w:rsid w:val="007C320B"/>
    <w:rsid w:val="007C3538"/>
    <w:rsid w:val="007C57FF"/>
    <w:rsid w:val="007C5AEF"/>
    <w:rsid w:val="007C5B4C"/>
    <w:rsid w:val="007C5C9C"/>
    <w:rsid w:val="007C6D69"/>
    <w:rsid w:val="007C6E62"/>
    <w:rsid w:val="007C6EA2"/>
    <w:rsid w:val="007C7347"/>
    <w:rsid w:val="007C75BC"/>
    <w:rsid w:val="007C7E20"/>
    <w:rsid w:val="007D03E3"/>
    <w:rsid w:val="007D03F6"/>
    <w:rsid w:val="007D046F"/>
    <w:rsid w:val="007D09D9"/>
    <w:rsid w:val="007D1877"/>
    <w:rsid w:val="007D1B9F"/>
    <w:rsid w:val="007D1C21"/>
    <w:rsid w:val="007D224F"/>
    <w:rsid w:val="007D3B82"/>
    <w:rsid w:val="007D4098"/>
    <w:rsid w:val="007D4876"/>
    <w:rsid w:val="007D4992"/>
    <w:rsid w:val="007D4FC9"/>
    <w:rsid w:val="007D50E0"/>
    <w:rsid w:val="007D63A4"/>
    <w:rsid w:val="007D6EBC"/>
    <w:rsid w:val="007D6EC6"/>
    <w:rsid w:val="007D6F40"/>
    <w:rsid w:val="007D7AB3"/>
    <w:rsid w:val="007E0514"/>
    <w:rsid w:val="007E0E83"/>
    <w:rsid w:val="007E0ED4"/>
    <w:rsid w:val="007E1932"/>
    <w:rsid w:val="007E19D0"/>
    <w:rsid w:val="007E2068"/>
    <w:rsid w:val="007E2071"/>
    <w:rsid w:val="007E20D5"/>
    <w:rsid w:val="007E216C"/>
    <w:rsid w:val="007E2220"/>
    <w:rsid w:val="007E25C9"/>
    <w:rsid w:val="007E26CD"/>
    <w:rsid w:val="007E2D1F"/>
    <w:rsid w:val="007E37AC"/>
    <w:rsid w:val="007E3C50"/>
    <w:rsid w:val="007E3C90"/>
    <w:rsid w:val="007E3FB5"/>
    <w:rsid w:val="007E49B9"/>
    <w:rsid w:val="007E4F57"/>
    <w:rsid w:val="007E5312"/>
    <w:rsid w:val="007E558C"/>
    <w:rsid w:val="007E6F2C"/>
    <w:rsid w:val="007E7990"/>
    <w:rsid w:val="007E79A5"/>
    <w:rsid w:val="007F1672"/>
    <w:rsid w:val="007F16D2"/>
    <w:rsid w:val="007F1B35"/>
    <w:rsid w:val="007F1B67"/>
    <w:rsid w:val="007F1DFC"/>
    <w:rsid w:val="007F2182"/>
    <w:rsid w:val="007F24AB"/>
    <w:rsid w:val="007F251C"/>
    <w:rsid w:val="007F2995"/>
    <w:rsid w:val="007F2B59"/>
    <w:rsid w:val="007F2F6E"/>
    <w:rsid w:val="007F36ED"/>
    <w:rsid w:val="007F4711"/>
    <w:rsid w:val="007F4875"/>
    <w:rsid w:val="007F4CE8"/>
    <w:rsid w:val="007F4E93"/>
    <w:rsid w:val="007F69FF"/>
    <w:rsid w:val="007F7748"/>
    <w:rsid w:val="00801061"/>
    <w:rsid w:val="00801428"/>
    <w:rsid w:val="008017CD"/>
    <w:rsid w:val="008021B7"/>
    <w:rsid w:val="00803141"/>
    <w:rsid w:val="008034DE"/>
    <w:rsid w:val="00803A21"/>
    <w:rsid w:val="00803E10"/>
    <w:rsid w:val="00804BD2"/>
    <w:rsid w:val="008050FB"/>
    <w:rsid w:val="00805521"/>
    <w:rsid w:val="0080579E"/>
    <w:rsid w:val="00805884"/>
    <w:rsid w:val="00805B95"/>
    <w:rsid w:val="00805E7A"/>
    <w:rsid w:val="00806236"/>
    <w:rsid w:val="00806262"/>
    <w:rsid w:val="0080673B"/>
    <w:rsid w:val="00807849"/>
    <w:rsid w:val="0080786A"/>
    <w:rsid w:val="00807E53"/>
    <w:rsid w:val="00807F39"/>
    <w:rsid w:val="00810B21"/>
    <w:rsid w:val="00810B6A"/>
    <w:rsid w:val="00810C27"/>
    <w:rsid w:val="00810C49"/>
    <w:rsid w:val="00811331"/>
    <w:rsid w:val="00811770"/>
    <w:rsid w:val="00811B69"/>
    <w:rsid w:val="00812568"/>
    <w:rsid w:val="00813B52"/>
    <w:rsid w:val="00813CC1"/>
    <w:rsid w:val="008163B6"/>
    <w:rsid w:val="0081703F"/>
    <w:rsid w:val="00817DBC"/>
    <w:rsid w:val="00822657"/>
    <w:rsid w:val="00822AB4"/>
    <w:rsid w:val="00822F41"/>
    <w:rsid w:val="0082354A"/>
    <w:rsid w:val="00823851"/>
    <w:rsid w:val="00824155"/>
    <w:rsid w:val="008247A2"/>
    <w:rsid w:val="00824FCD"/>
    <w:rsid w:val="008250CE"/>
    <w:rsid w:val="00825240"/>
    <w:rsid w:val="0082538E"/>
    <w:rsid w:val="008255D3"/>
    <w:rsid w:val="0082568E"/>
    <w:rsid w:val="00825968"/>
    <w:rsid w:val="00827E06"/>
    <w:rsid w:val="0083005E"/>
    <w:rsid w:val="008302F7"/>
    <w:rsid w:val="008304F3"/>
    <w:rsid w:val="00830569"/>
    <w:rsid w:val="00831FD5"/>
    <w:rsid w:val="00832377"/>
    <w:rsid w:val="00832412"/>
    <w:rsid w:val="0083261F"/>
    <w:rsid w:val="00833C88"/>
    <w:rsid w:val="008341B4"/>
    <w:rsid w:val="00834228"/>
    <w:rsid w:val="00834FAD"/>
    <w:rsid w:val="00835114"/>
    <w:rsid w:val="0083515F"/>
    <w:rsid w:val="00836B89"/>
    <w:rsid w:val="00836C98"/>
    <w:rsid w:val="00836F0F"/>
    <w:rsid w:val="00837696"/>
    <w:rsid w:val="008402E1"/>
    <w:rsid w:val="008405AD"/>
    <w:rsid w:val="00841BA6"/>
    <w:rsid w:val="008420A1"/>
    <w:rsid w:val="00842F6E"/>
    <w:rsid w:val="00843AAF"/>
    <w:rsid w:val="00843D70"/>
    <w:rsid w:val="00844113"/>
    <w:rsid w:val="0084543D"/>
    <w:rsid w:val="008454DB"/>
    <w:rsid w:val="008455A8"/>
    <w:rsid w:val="008463B0"/>
    <w:rsid w:val="008463B4"/>
    <w:rsid w:val="00846570"/>
    <w:rsid w:val="00846618"/>
    <w:rsid w:val="00846D0D"/>
    <w:rsid w:val="00846F2E"/>
    <w:rsid w:val="008476A8"/>
    <w:rsid w:val="00850420"/>
    <w:rsid w:val="0085089F"/>
    <w:rsid w:val="008511EC"/>
    <w:rsid w:val="00851762"/>
    <w:rsid w:val="00851F64"/>
    <w:rsid w:val="00852214"/>
    <w:rsid w:val="00852448"/>
    <w:rsid w:val="00853092"/>
    <w:rsid w:val="008533F5"/>
    <w:rsid w:val="0085351E"/>
    <w:rsid w:val="00853D2D"/>
    <w:rsid w:val="00853E69"/>
    <w:rsid w:val="00854195"/>
    <w:rsid w:val="008544E2"/>
    <w:rsid w:val="0085487B"/>
    <w:rsid w:val="00854C2C"/>
    <w:rsid w:val="00854E9B"/>
    <w:rsid w:val="00855B68"/>
    <w:rsid w:val="0085642C"/>
    <w:rsid w:val="00856511"/>
    <w:rsid w:val="00856738"/>
    <w:rsid w:val="008574FD"/>
    <w:rsid w:val="008609A0"/>
    <w:rsid w:val="008616FF"/>
    <w:rsid w:val="00861ACE"/>
    <w:rsid w:val="00861C1C"/>
    <w:rsid w:val="00862424"/>
    <w:rsid w:val="00862719"/>
    <w:rsid w:val="0086355B"/>
    <w:rsid w:val="0086383F"/>
    <w:rsid w:val="00863F46"/>
    <w:rsid w:val="0086453E"/>
    <w:rsid w:val="00864BDA"/>
    <w:rsid w:val="00865055"/>
    <w:rsid w:val="00865412"/>
    <w:rsid w:val="00865442"/>
    <w:rsid w:val="008655A5"/>
    <w:rsid w:val="008656F8"/>
    <w:rsid w:val="0086600E"/>
    <w:rsid w:val="0086655B"/>
    <w:rsid w:val="00866805"/>
    <w:rsid w:val="00867244"/>
    <w:rsid w:val="00870654"/>
    <w:rsid w:val="00870990"/>
    <w:rsid w:val="00870A72"/>
    <w:rsid w:val="00870B91"/>
    <w:rsid w:val="00870EA7"/>
    <w:rsid w:val="00871542"/>
    <w:rsid w:val="00871BA8"/>
    <w:rsid w:val="0087210D"/>
    <w:rsid w:val="00873841"/>
    <w:rsid w:val="008738D7"/>
    <w:rsid w:val="00874F7B"/>
    <w:rsid w:val="008750C3"/>
    <w:rsid w:val="0087518F"/>
    <w:rsid w:val="00875AB3"/>
    <w:rsid w:val="00875C8E"/>
    <w:rsid w:val="00875CC8"/>
    <w:rsid w:val="008760CF"/>
    <w:rsid w:val="0087641A"/>
    <w:rsid w:val="0087717D"/>
    <w:rsid w:val="00877E83"/>
    <w:rsid w:val="00880154"/>
    <w:rsid w:val="008801FB"/>
    <w:rsid w:val="00880506"/>
    <w:rsid w:val="008808D0"/>
    <w:rsid w:val="00880CB8"/>
    <w:rsid w:val="008812D4"/>
    <w:rsid w:val="0088161F"/>
    <w:rsid w:val="00882636"/>
    <w:rsid w:val="00882756"/>
    <w:rsid w:val="0088296A"/>
    <w:rsid w:val="00883348"/>
    <w:rsid w:val="008834DA"/>
    <w:rsid w:val="008840D2"/>
    <w:rsid w:val="008841B6"/>
    <w:rsid w:val="00884256"/>
    <w:rsid w:val="00884C3C"/>
    <w:rsid w:val="00884EFC"/>
    <w:rsid w:val="00887779"/>
    <w:rsid w:val="00887A2F"/>
    <w:rsid w:val="00890099"/>
    <w:rsid w:val="008910B5"/>
    <w:rsid w:val="0089170F"/>
    <w:rsid w:val="0089233C"/>
    <w:rsid w:val="00892515"/>
    <w:rsid w:val="00892F71"/>
    <w:rsid w:val="00893017"/>
    <w:rsid w:val="00893029"/>
    <w:rsid w:val="00893B20"/>
    <w:rsid w:val="00893CFF"/>
    <w:rsid w:val="00893EFA"/>
    <w:rsid w:val="008947DD"/>
    <w:rsid w:val="00894804"/>
    <w:rsid w:val="0089545F"/>
    <w:rsid w:val="008954C6"/>
    <w:rsid w:val="0089563C"/>
    <w:rsid w:val="00896525"/>
    <w:rsid w:val="008967BB"/>
    <w:rsid w:val="008967BC"/>
    <w:rsid w:val="00896A8A"/>
    <w:rsid w:val="00897BF3"/>
    <w:rsid w:val="00897EBA"/>
    <w:rsid w:val="008A2947"/>
    <w:rsid w:val="008A397C"/>
    <w:rsid w:val="008A405B"/>
    <w:rsid w:val="008A42A3"/>
    <w:rsid w:val="008A4484"/>
    <w:rsid w:val="008A49F2"/>
    <w:rsid w:val="008A4CCC"/>
    <w:rsid w:val="008A4D93"/>
    <w:rsid w:val="008A56BE"/>
    <w:rsid w:val="008A5913"/>
    <w:rsid w:val="008A68AB"/>
    <w:rsid w:val="008A69D5"/>
    <w:rsid w:val="008A75EC"/>
    <w:rsid w:val="008B0F44"/>
    <w:rsid w:val="008B118A"/>
    <w:rsid w:val="008B1210"/>
    <w:rsid w:val="008B179B"/>
    <w:rsid w:val="008B25DF"/>
    <w:rsid w:val="008B28CC"/>
    <w:rsid w:val="008B2FA0"/>
    <w:rsid w:val="008B33AE"/>
    <w:rsid w:val="008B376A"/>
    <w:rsid w:val="008B3AF5"/>
    <w:rsid w:val="008B5747"/>
    <w:rsid w:val="008B5E2C"/>
    <w:rsid w:val="008B6E3A"/>
    <w:rsid w:val="008B7101"/>
    <w:rsid w:val="008B71E3"/>
    <w:rsid w:val="008B7E24"/>
    <w:rsid w:val="008C14C1"/>
    <w:rsid w:val="008C2F36"/>
    <w:rsid w:val="008C3302"/>
    <w:rsid w:val="008C3500"/>
    <w:rsid w:val="008C3744"/>
    <w:rsid w:val="008C38F3"/>
    <w:rsid w:val="008C3C52"/>
    <w:rsid w:val="008C3D49"/>
    <w:rsid w:val="008C3F33"/>
    <w:rsid w:val="008C4306"/>
    <w:rsid w:val="008C44D5"/>
    <w:rsid w:val="008C49B5"/>
    <w:rsid w:val="008C5293"/>
    <w:rsid w:val="008C5345"/>
    <w:rsid w:val="008C633A"/>
    <w:rsid w:val="008C6479"/>
    <w:rsid w:val="008C6575"/>
    <w:rsid w:val="008C66F3"/>
    <w:rsid w:val="008C67FE"/>
    <w:rsid w:val="008C6ACC"/>
    <w:rsid w:val="008C6D10"/>
    <w:rsid w:val="008C70DF"/>
    <w:rsid w:val="008C71FD"/>
    <w:rsid w:val="008C753D"/>
    <w:rsid w:val="008D04DC"/>
    <w:rsid w:val="008D0DB1"/>
    <w:rsid w:val="008D1515"/>
    <w:rsid w:val="008D2940"/>
    <w:rsid w:val="008D3160"/>
    <w:rsid w:val="008D377A"/>
    <w:rsid w:val="008D4A8D"/>
    <w:rsid w:val="008D6234"/>
    <w:rsid w:val="008D6395"/>
    <w:rsid w:val="008D7671"/>
    <w:rsid w:val="008D78A3"/>
    <w:rsid w:val="008D79D3"/>
    <w:rsid w:val="008E05F1"/>
    <w:rsid w:val="008E0C7A"/>
    <w:rsid w:val="008E0F9F"/>
    <w:rsid w:val="008E1A5D"/>
    <w:rsid w:val="008E1E58"/>
    <w:rsid w:val="008E1F9A"/>
    <w:rsid w:val="008E227B"/>
    <w:rsid w:val="008E250E"/>
    <w:rsid w:val="008E2591"/>
    <w:rsid w:val="008E2AD4"/>
    <w:rsid w:val="008E344D"/>
    <w:rsid w:val="008E3C50"/>
    <w:rsid w:val="008E4F0A"/>
    <w:rsid w:val="008E60DB"/>
    <w:rsid w:val="008E63DC"/>
    <w:rsid w:val="008E6A67"/>
    <w:rsid w:val="008E7626"/>
    <w:rsid w:val="008E79FA"/>
    <w:rsid w:val="008E7CCF"/>
    <w:rsid w:val="008E7F44"/>
    <w:rsid w:val="008F0135"/>
    <w:rsid w:val="008F11F8"/>
    <w:rsid w:val="008F1DE0"/>
    <w:rsid w:val="008F2143"/>
    <w:rsid w:val="008F263C"/>
    <w:rsid w:val="008F3779"/>
    <w:rsid w:val="008F4625"/>
    <w:rsid w:val="008F4BF4"/>
    <w:rsid w:val="008F4C03"/>
    <w:rsid w:val="008F4C5D"/>
    <w:rsid w:val="008F51F1"/>
    <w:rsid w:val="008F5FB5"/>
    <w:rsid w:val="008F64B1"/>
    <w:rsid w:val="008F655A"/>
    <w:rsid w:val="00900455"/>
    <w:rsid w:val="0090057E"/>
    <w:rsid w:val="00900788"/>
    <w:rsid w:val="0090115E"/>
    <w:rsid w:val="009012F5"/>
    <w:rsid w:val="009021AD"/>
    <w:rsid w:val="00902A4B"/>
    <w:rsid w:val="0090340E"/>
    <w:rsid w:val="00903792"/>
    <w:rsid w:val="00903886"/>
    <w:rsid w:val="009039CE"/>
    <w:rsid w:val="0090400F"/>
    <w:rsid w:val="009043B7"/>
    <w:rsid w:val="0090508D"/>
    <w:rsid w:val="009050D3"/>
    <w:rsid w:val="00905805"/>
    <w:rsid w:val="0090589A"/>
    <w:rsid w:val="00905DB8"/>
    <w:rsid w:val="00906690"/>
    <w:rsid w:val="00906DFC"/>
    <w:rsid w:val="00906FC7"/>
    <w:rsid w:val="0090794B"/>
    <w:rsid w:val="00907A41"/>
    <w:rsid w:val="00907B8E"/>
    <w:rsid w:val="009101B0"/>
    <w:rsid w:val="00910DA2"/>
    <w:rsid w:val="00911C13"/>
    <w:rsid w:val="00912141"/>
    <w:rsid w:val="00912341"/>
    <w:rsid w:val="009148BE"/>
    <w:rsid w:val="009163E3"/>
    <w:rsid w:val="00916704"/>
    <w:rsid w:val="00916B49"/>
    <w:rsid w:val="00917215"/>
    <w:rsid w:val="009179CE"/>
    <w:rsid w:val="00917FE8"/>
    <w:rsid w:val="00920319"/>
    <w:rsid w:val="00920835"/>
    <w:rsid w:val="00921254"/>
    <w:rsid w:val="009214E0"/>
    <w:rsid w:val="00921C67"/>
    <w:rsid w:val="009228B3"/>
    <w:rsid w:val="00922AE6"/>
    <w:rsid w:val="00923033"/>
    <w:rsid w:val="009239BD"/>
    <w:rsid w:val="009240C3"/>
    <w:rsid w:val="0092432D"/>
    <w:rsid w:val="009243C1"/>
    <w:rsid w:val="00924883"/>
    <w:rsid w:val="0092497C"/>
    <w:rsid w:val="009251FE"/>
    <w:rsid w:val="00925733"/>
    <w:rsid w:val="00925C9F"/>
    <w:rsid w:val="00926B21"/>
    <w:rsid w:val="00926DA5"/>
    <w:rsid w:val="00926F2E"/>
    <w:rsid w:val="00927218"/>
    <w:rsid w:val="00927BD4"/>
    <w:rsid w:val="0093013A"/>
    <w:rsid w:val="00931359"/>
    <w:rsid w:val="00931543"/>
    <w:rsid w:val="00932235"/>
    <w:rsid w:val="00932B76"/>
    <w:rsid w:val="00932D20"/>
    <w:rsid w:val="00933459"/>
    <w:rsid w:val="00933C23"/>
    <w:rsid w:val="00934D14"/>
    <w:rsid w:val="009354F7"/>
    <w:rsid w:val="00935647"/>
    <w:rsid w:val="0093714A"/>
    <w:rsid w:val="0093727B"/>
    <w:rsid w:val="00937B77"/>
    <w:rsid w:val="00941986"/>
    <w:rsid w:val="00942A74"/>
    <w:rsid w:val="00942B6C"/>
    <w:rsid w:val="00943045"/>
    <w:rsid w:val="00943C70"/>
    <w:rsid w:val="0094494A"/>
    <w:rsid w:val="00945210"/>
    <w:rsid w:val="0094577C"/>
    <w:rsid w:val="00945A4E"/>
    <w:rsid w:val="00945AE9"/>
    <w:rsid w:val="00945B21"/>
    <w:rsid w:val="00945E86"/>
    <w:rsid w:val="00945F30"/>
    <w:rsid w:val="009478E9"/>
    <w:rsid w:val="0095153D"/>
    <w:rsid w:val="00951950"/>
    <w:rsid w:val="00951D9E"/>
    <w:rsid w:val="00954436"/>
    <w:rsid w:val="00954ABE"/>
    <w:rsid w:val="00954DE8"/>
    <w:rsid w:val="00955AA5"/>
    <w:rsid w:val="00955D8B"/>
    <w:rsid w:val="00956B95"/>
    <w:rsid w:val="009571CF"/>
    <w:rsid w:val="009573DB"/>
    <w:rsid w:val="009577C9"/>
    <w:rsid w:val="009602F5"/>
    <w:rsid w:val="009603E2"/>
    <w:rsid w:val="0096047D"/>
    <w:rsid w:val="0096084F"/>
    <w:rsid w:val="00960F14"/>
    <w:rsid w:val="00961559"/>
    <w:rsid w:val="0096166B"/>
    <w:rsid w:val="0096199E"/>
    <w:rsid w:val="00961A79"/>
    <w:rsid w:val="00961AB0"/>
    <w:rsid w:val="00961D36"/>
    <w:rsid w:val="00961D57"/>
    <w:rsid w:val="00962AA0"/>
    <w:rsid w:val="00963676"/>
    <w:rsid w:val="00963757"/>
    <w:rsid w:val="0096399F"/>
    <w:rsid w:val="009642DD"/>
    <w:rsid w:val="00964A9C"/>
    <w:rsid w:val="00964C10"/>
    <w:rsid w:val="00965D7F"/>
    <w:rsid w:val="0096650F"/>
    <w:rsid w:val="00966CF8"/>
    <w:rsid w:val="009679BD"/>
    <w:rsid w:val="00970362"/>
    <w:rsid w:val="009704DD"/>
    <w:rsid w:val="0097151A"/>
    <w:rsid w:val="009716CA"/>
    <w:rsid w:val="0097185E"/>
    <w:rsid w:val="00972691"/>
    <w:rsid w:val="009726D8"/>
    <w:rsid w:val="009730EE"/>
    <w:rsid w:val="00973107"/>
    <w:rsid w:val="00973EB1"/>
    <w:rsid w:val="009741AC"/>
    <w:rsid w:val="00974727"/>
    <w:rsid w:val="0097563A"/>
    <w:rsid w:val="00976D12"/>
    <w:rsid w:val="00977224"/>
    <w:rsid w:val="009777C8"/>
    <w:rsid w:val="009779C0"/>
    <w:rsid w:val="0098021E"/>
    <w:rsid w:val="00982173"/>
    <w:rsid w:val="0098245E"/>
    <w:rsid w:val="00982684"/>
    <w:rsid w:val="00982A75"/>
    <w:rsid w:val="0098349F"/>
    <w:rsid w:val="0098398D"/>
    <w:rsid w:val="00983C3F"/>
    <w:rsid w:val="00983D0A"/>
    <w:rsid w:val="009844D9"/>
    <w:rsid w:val="00984D5B"/>
    <w:rsid w:val="009850CC"/>
    <w:rsid w:val="0098599E"/>
    <w:rsid w:val="0098678F"/>
    <w:rsid w:val="009867E2"/>
    <w:rsid w:val="00986D98"/>
    <w:rsid w:val="0098768E"/>
    <w:rsid w:val="00987B1B"/>
    <w:rsid w:val="0099038E"/>
    <w:rsid w:val="00990A73"/>
    <w:rsid w:val="00990AFA"/>
    <w:rsid w:val="00991509"/>
    <w:rsid w:val="00991938"/>
    <w:rsid w:val="0099198F"/>
    <w:rsid w:val="00991B8A"/>
    <w:rsid w:val="00992285"/>
    <w:rsid w:val="00993342"/>
    <w:rsid w:val="009937C0"/>
    <w:rsid w:val="00993F54"/>
    <w:rsid w:val="009941C1"/>
    <w:rsid w:val="0099429A"/>
    <w:rsid w:val="00995066"/>
    <w:rsid w:val="00995ED2"/>
    <w:rsid w:val="00996999"/>
    <w:rsid w:val="009A101D"/>
    <w:rsid w:val="009A3673"/>
    <w:rsid w:val="009A3F7A"/>
    <w:rsid w:val="009A501A"/>
    <w:rsid w:val="009A508E"/>
    <w:rsid w:val="009A5993"/>
    <w:rsid w:val="009A7FC6"/>
    <w:rsid w:val="009B00AF"/>
    <w:rsid w:val="009B1AE7"/>
    <w:rsid w:val="009B234F"/>
    <w:rsid w:val="009B23C3"/>
    <w:rsid w:val="009B258D"/>
    <w:rsid w:val="009B2C98"/>
    <w:rsid w:val="009B2DAB"/>
    <w:rsid w:val="009B3111"/>
    <w:rsid w:val="009B31B6"/>
    <w:rsid w:val="009B3227"/>
    <w:rsid w:val="009B32B9"/>
    <w:rsid w:val="009B3669"/>
    <w:rsid w:val="009B3850"/>
    <w:rsid w:val="009B39B0"/>
    <w:rsid w:val="009B3FBA"/>
    <w:rsid w:val="009B42EB"/>
    <w:rsid w:val="009B4E6E"/>
    <w:rsid w:val="009B532C"/>
    <w:rsid w:val="009B7F41"/>
    <w:rsid w:val="009C1BBC"/>
    <w:rsid w:val="009C1DFD"/>
    <w:rsid w:val="009C281F"/>
    <w:rsid w:val="009C4128"/>
    <w:rsid w:val="009C4634"/>
    <w:rsid w:val="009C4A6E"/>
    <w:rsid w:val="009C4C5E"/>
    <w:rsid w:val="009C5753"/>
    <w:rsid w:val="009C6BD3"/>
    <w:rsid w:val="009C7111"/>
    <w:rsid w:val="009C7CB5"/>
    <w:rsid w:val="009D028D"/>
    <w:rsid w:val="009D0977"/>
    <w:rsid w:val="009D19C2"/>
    <w:rsid w:val="009D1F23"/>
    <w:rsid w:val="009D258F"/>
    <w:rsid w:val="009D36DB"/>
    <w:rsid w:val="009D4948"/>
    <w:rsid w:val="009D4D26"/>
    <w:rsid w:val="009D52DE"/>
    <w:rsid w:val="009D5F1A"/>
    <w:rsid w:val="009D62EF"/>
    <w:rsid w:val="009D7265"/>
    <w:rsid w:val="009D77E7"/>
    <w:rsid w:val="009E0F48"/>
    <w:rsid w:val="009E1686"/>
    <w:rsid w:val="009E2146"/>
    <w:rsid w:val="009E29B9"/>
    <w:rsid w:val="009E2D00"/>
    <w:rsid w:val="009E3C98"/>
    <w:rsid w:val="009E425B"/>
    <w:rsid w:val="009E4705"/>
    <w:rsid w:val="009E50DD"/>
    <w:rsid w:val="009E562B"/>
    <w:rsid w:val="009E63F9"/>
    <w:rsid w:val="009E73C0"/>
    <w:rsid w:val="009E79C1"/>
    <w:rsid w:val="009F03C2"/>
    <w:rsid w:val="009F079C"/>
    <w:rsid w:val="009F1347"/>
    <w:rsid w:val="009F13BA"/>
    <w:rsid w:val="009F2A33"/>
    <w:rsid w:val="009F2B78"/>
    <w:rsid w:val="009F2DBF"/>
    <w:rsid w:val="009F31D9"/>
    <w:rsid w:val="009F33B2"/>
    <w:rsid w:val="009F33ED"/>
    <w:rsid w:val="009F344F"/>
    <w:rsid w:val="009F4157"/>
    <w:rsid w:val="009F4F7A"/>
    <w:rsid w:val="009F519D"/>
    <w:rsid w:val="009F59FB"/>
    <w:rsid w:val="009F5A5B"/>
    <w:rsid w:val="009F6734"/>
    <w:rsid w:val="009F67A1"/>
    <w:rsid w:val="009F6992"/>
    <w:rsid w:val="009F6B6D"/>
    <w:rsid w:val="009F6B7A"/>
    <w:rsid w:val="009F7148"/>
    <w:rsid w:val="009F71BC"/>
    <w:rsid w:val="00A00196"/>
    <w:rsid w:val="00A00653"/>
    <w:rsid w:val="00A01457"/>
    <w:rsid w:val="00A0183F"/>
    <w:rsid w:val="00A0447D"/>
    <w:rsid w:val="00A05233"/>
    <w:rsid w:val="00A05A72"/>
    <w:rsid w:val="00A05ACA"/>
    <w:rsid w:val="00A05C58"/>
    <w:rsid w:val="00A066D1"/>
    <w:rsid w:val="00A067A5"/>
    <w:rsid w:val="00A071A2"/>
    <w:rsid w:val="00A07524"/>
    <w:rsid w:val="00A101C3"/>
    <w:rsid w:val="00A10753"/>
    <w:rsid w:val="00A10F7D"/>
    <w:rsid w:val="00A115AF"/>
    <w:rsid w:val="00A132EA"/>
    <w:rsid w:val="00A1342F"/>
    <w:rsid w:val="00A14084"/>
    <w:rsid w:val="00A140C8"/>
    <w:rsid w:val="00A14300"/>
    <w:rsid w:val="00A14625"/>
    <w:rsid w:val="00A146D9"/>
    <w:rsid w:val="00A14BA7"/>
    <w:rsid w:val="00A157E1"/>
    <w:rsid w:val="00A15934"/>
    <w:rsid w:val="00A15AF0"/>
    <w:rsid w:val="00A15B77"/>
    <w:rsid w:val="00A15D84"/>
    <w:rsid w:val="00A16330"/>
    <w:rsid w:val="00A178FD"/>
    <w:rsid w:val="00A212C4"/>
    <w:rsid w:val="00A215BC"/>
    <w:rsid w:val="00A22C7B"/>
    <w:rsid w:val="00A22E12"/>
    <w:rsid w:val="00A233C3"/>
    <w:rsid w:val="00A23B27"/>
    <w:rsid w:val="00A24189"/>
    <w:rsid w:val="00A24553"/>
    <w:rsid w:val="00A24F46"/>
    <w:rsid w:val="00A25687"/>
    <w:rsid w:val="00A25A8E"/>
    <w:rsid w:val="00A25F34"/>
    <w:rsid w:val="00A25FD2"/>
    <w:rsid w:val="00A261F4"/>
    <w:rsid w:val="00A2627B"/>
    <w:rsid w:val="00A26B79"/>
    <w:rsid w:val="00A2711F"/>
    <w:rsid w:val="00A30AD5"/>
    <w:rsid w:val="00A30B2A"/>
    <w:rsid w:val="00A30B5F"/>
    <w:rsid w:val="00A31863"/>
    <w:rsid w:val="00A3199E"/>
    <w:rsid w:val="00A32563"/>
    <w:rsid w:val="00A32883"/>
    <w:rsid w:val="00A33021"/>
    <w:rsid w:val="00A33474"/>
    <w:rsid w:val="00A35314"/>
    <w:rsid w:val="00A3533D"/>
    <w:rsid w:val="00A35C60"/>
    <w:rsid w:val="00A40609"/>
    <w:rsid w:val="00A40E7A"/>
    <w:rsid w:val="00A417EA"/>
    <w:rsid w:val="00A4218D"/>
    <w:rsid w:val="00A4302A"/>
    <w:rsid w:val="00A4306B"/>
    <w:rsid w:val="00A43A87"/>
    <w:rsid w:val="00A43B81"/>
    <w:rsid w:val="00A443DA"/>
    <w:rsid w:val="00A44466"/>
    <w:rsid w:val="00A4462D"/>
    <w:rsid w:val="00A44B56"/>
    <w:rsid w:val="00A455FD"/>
    <w:rsid w:val="00A4627D"/>
    <w:rsid w:val="00A46FB0"/>
    <w:rsid w:val="00A471CD"/>
    <w:rsid w:val="00A47403"/>
    <w:rsid w:val="00A47C0D"/>
    <w:rsid w:val="00A47DDB"/>
    <w:rsid w:val="00A506E2"/>
    <w:rsid w:val="00A510E5"/>
    <w:rsid w:val="00A516D6"/>
    <w:rsid w:val="00A522EB"/>
    <w:rsid w:val="00A52AE3"/>
    <w:rsid w:val="00A52F6B"/>
    <w:rsid w:val="00A52FAE"/>
    <w:rsid w:val="00A5423A"/>
    <w:rsid w:val="00A545C6"/>
    <w:rsid w:val="00A54645"/>
    <w:rsid w:val="00A5502F"/>
    <w:rsid w:val="00A551CA"/>
    <w:rsid w:val="00A55995"/>
    <w:rsid w:val="00A55D07"/>
    <w:rsid w:val="00A5604B"/>
    <w:rsid w:val="00A56066"/>
    <w:rsid w:val="00A56210"/>
    <w:rsid w:val="00A5657B"/>
    <w:rsid w:val="00A56EA3"/>
    <w:rsid w:val="00A570BE"/>
    <w:rsid w:val="00A574E5"/>
    <w:rsid w:val="00A5779C"/>
    <w:rsid w:val="00A607F2"/>
    <w:rsid w:val="00A60EE4"/>
    <w:rsid w:val="00A62762"/>
    <w:rsid w:val="00A63210"/>
    <w:rsid w:val="00A63723"/>
    <w:rsid w:val="00A637B0"/>
    <w:rsid w:val="00A63B1F"/>
    <w:rsid w:val="00A64518"/>
    <w:rsid w:val="00A6496C"/>
    <w:rsid w:val="00A6547C"/>
    <w:rsid w:val="00A65696"/>
    <w:rsid w:val="00A66741"/>
    <w:rsid w:val="00A7037E"/>
    <w:rsid w:val="00A707C5"/>
    <w:rsid w:val="00A7179A"/>
    <w:rsid w:val="00A723E9"/>
    <w:rsid w:val="00A72B33"/>
    <w:rsid w:val="00A72DAD"/>
    <w:rsid w:val="00A7311D"/>
    <w:rsid w:val="00A734B3"/>
    <w:rsid w:val="00A73630"/>
    <w:rsid w:val="00A73B9A"/>
    <w:rsid w:val="00A743F0"/>
    <w:rsid w:val="00A74718"/>
    <w:rsid w:val="00A74A7E"/>
    <w:rsid w:val="00A74AC9"/>
    <w:rsid w:val="00A75273"/>
    <w:rsid w:val="00A755BD"/>
    <w:rsid w:val="00A75D08"/>
    <w:rsid w:val="00A771F2"/>
    <w:rsid w:val="00A80598"/>
    <w:rsid w:val="00A8071E"/>
    <w:rsid w:val="00A815C8"/>
    <w:rsid w:val="00A81A76"/>
    <w:rsid w:val="00A81FD5"/>
    <w:rsid w:val="00A820D3"/>
    <w:rsid w:val="00A8235F"/>
    <w:rsid w:val="00A83086"/>
    <w:rsid w:val="00A83120"/>
    <w:rsid w:val="00A84013"/>
    <w:rsid w:val="00A8410D"/>
    <w:rsid w:val="00A841E0"/>
    <w:rsid w:val="00A8434C"/>
    <w:rsid w:val="00A8546A"/>
    <w:rsid w:val="00A857B8"/>
    <w:rsid w:val="00A858F8"/>
    <w:rsid w:val="00A859FC"/>
    <w:rsid w:val="00A864AA"/>
    <w:rsid w:val="00A86CFE"/>
    <w:rsid w:val="00A86FB2"/>
    <w:rsid w:val="00A87521"/>
    <w:rsid w:val="00A900D6"/>
    <w:rsid w:val="00A90BDE"/>
    <w:rsid w:val="00A91EEF"/>
    <w:rsid w:val="00A922A1"/>
    <w:rsid w:val="00A924FE"/>
    <w:rsid w:val="00A93EF3"/>
    <w:rsid w:val="00A9496B"/>
    <w:rsid w:val="00A949B4"/>
    <w:rsid w:val="00A961BF"/>
    <w:rsid w:val="00A96CDC"/>
    <w:rsid w:val="00A96D61"/>
    <w:rsid w:val="00A9778E"/>
    <w:rsid w:val="00A97D55"/>
    <w:rsid w:val="00A97F1B"/>
    <w:rsid w:val="00AA0583"/>
    <w:rsid w:val="00AA1000"/>
    <w:rsid w:val="00AA18C7"/>
    <w:rsid w:val="00AA2094"/>
    <w:rsid w:val="00AA50F8"/>
    <w:rsid w:val="00AA5505"/>
    <w:rsid w:val="00AA6180"/>
    <w:rsid w:val="00AA6B74"/>
    <w:rsid w:val="00AA6F1C"/>
    <w:rsid w:val="00AA6F2A"/>
    <w:rsid w:val="00AA706E"/>
    <w:rsid w:val="00AA78EA"/>
    <w:rsid w:val="00AB0CE9"/>
    <w:rsid w:val="00AB2A8B"/>
    <w:rsid w:val="00AB3199"/>
    <w:rsid w:val="00AB4D62"/>
    <w:rsid w:val="00AB5CBB"/>
    <w:rsid w:val="00AB613D"/>
    <w:rsid w:val="00AB7763"/>
    <w:rsid w:val="00AB7C74"/>
    <w:rsid w:val="00AB7FD8"/>
    <w:rsid w:val="00AC059B"/>
    <w:rsid w:val="00AC1B54"/>
    <w:rsid w:val="00AC2790"/>
    <w:rsid w:val="00AC2DC5"/>
    <w:rsid w:val="00AC2F11"/>
    <w:rsid w:val="00AC3470"/>
    <w:rsid w:val="00AC3725"/>
    <w:rsid w:val="00AC38E3"/>
    <w:rsid w:val="00AC3916"/>
    <w:rsid w:val="00AC3F3E"/>
    <w:rsid w:val="00AC40C5"/>
    <w:rsid w:val="00AC43BD"/>
    <w:rsid w:val="00AC48BF"/>
    <w:rsid w:val="00AC4A0A"/>
    <w:rsid w:val="00AC6213"/>
    <w:rsid w:val="00AC6767"/>
    <w:rsid w:val="00AC6841"/>
    <w:rsid w:val="00AC6D88"/>
    <w:rsid w:val="00AC6F0B"/>
    <w:rsid w:val="00AC6F0D"/>
    <w:rsid w:val="00AC7734"/>
    <w:rsid w:val="00AD05C0"/>
    <w:rsid w:val="00AD0A75"/>
    <w:rsid w:val="00AD1407"/>
    <w:rsid w:val="00AD1776"/>
    <w:rsid w:val="00AD2227"/>
    <w:rsid w:val="00AD28E2"/>
    <w:rsid w:val="00AD3381"/>
    <w:rsid w:val="00AD3D1C"/>
    <w:rsid w:val="00AD50A6"/>
    <w:rsid w:val="00AD626E"/>
    <w:rsid w:val="00AD62D0"/>
    <w:rsid w:val="00AD6C93"/>
    <w:rsid w:val="00AE037E"/>
    <w:rsid w:val="00AE2742"/>
    <w:rsid w:val="00AE2CBD"/>
    <w:rsid w:val="00AE313F"/>
    <w:rsid w:val="00AE39B8"/>
    <w:rsid w:val="00AE3F59"/>
    <w:rsid w:val="00AE5486"/>
    <w:rsid w:val="00AE56FE"/>
    <w:rsid w:val="00AE5AD6"/>
    <w:rsid w:val="00AE5FC2"/>
    <w:rsid w:val="00AE6119"/>
    <w:rsid w:val="00AE6734"/>
    <w:rsid w:val="00AE718D"/>
    <w:rsid w:val="00AE72B1"/>
    <w:rsid w:val="00AE738D"/>
    <w:rsid w:val="00AE7A2D"/>
    <w:rsid w:val="00AF0F77"/>
    <w:rsid w:val="00AF1025"/>
    <w:rsid w:val="00AF176B"/>
    <w:rsid w:val="00AF1AF4"/>
    <w:rsid w:val="00AF1FCB"/>
    <w:rsid w:val="00AF214E"/>
    <w:rsid w:val="00AF241F"/>
    <w:rsid w:val="00AF24F1"/>
    <w:rsid w:val="00AF3E17"/>
    <w:rsid w:val="00AF463E"/>
    <w:rsid w:val="00AF492F"/>
    <w:rsid w:val="00AF4A19"/>
    <w:rsid w:val="00AF4A65"/>
    <w:rsid w:val="00AF4E66"/>
    <w:rsid w:val="00AF5CEC"/>
    <w:rsid w:val="00AF5DAA"/>
    <w:rsid w:val="00AF6514"/>
    <w:rsid w:val="00AF6638"/>
    <w:rsid w:val="00AF6AF0"/>
    <w:rsid w:val="00AF6AFA"/>
    <w:rsid w:val="00AF7E4A"/>
    <w:rsid w:val="00B00504"/>
    <w:rsid w:val="00B00A0E"/>
    <w:rsid w:val="00B00AFE"/>
    <w:rsid w:val="00B00CE2"/>
    <w:rsid w:val="00B00F37"/>
    <w:rsid w:val="00B0112A"/>
    <w:rsid w:val="00B02615"/>
    <w:rsid w:val="00B0296F"/>
    <w:rsid w:val="00B0339F"/>
    <w:rsid w:val="00B03600"/>
    <w:rsid w:val="00B038CA"/>
    <w:rsid w:val="00B03B30"/>
    <w:rsid w:val="00B03E82"/>
    <w:rsid w:val="00B04238"/>
    <w:rsid w:val="00B04308"/>
    <w:rsid w:val="00B04984"/>
    <w:rsid w:val="00B04995"/>
    <w:rsid w:val="00B04BEA"/>
    <w:rsid w:val="00B054EC"/>
    <w:rsid w:val="00B0580C"/>
    <w:rsid w:val="00B05B0C"/>
    <w:rsid w:val="00B071CF"/>
    <w:rsid w:val="00B115AD"/>
    <w:rsid w:val="00B11759"/>
    <w:rsid w:val="00B11C96"/>
    <w:rsid w:val="00B11CBC"/>
    <w:rsid w:val="00B12AE0"/>
    <w:rsid w:val="00B137C3"/>
    <w:rsid w:val="00B13CCA"/>
    <w:rsid w:val="00B140B7"/>
    <w:rsid w:val="00B15147"/>
    <w:rsid w:val="00B152D9"/>
    <w:rsid w:val="00B15CC0"/>
    <w:rsid w:val="00B168C0"/>
    <w:rsid w:val="00B17708"/>
    <w:rsid w:val="00B177B3"/>
    <w:rsid w:val="00B17983"/>
    <w:rsid w:val="00B20769"/>
    <w:rsid w:val="00B207AF"/>
    <w:rsid w:val="00B20BD9"/>
    <w:rsid w:val="00B20FF3"/>
    <w:rsid w:val="00B218DD"/>
    <w:rsid w:val="00B2205D"/>
    <w:rsid w:val="00B223C5"/>
    <w:rsid w:val="00B2288B"/>
    <w:rsid w:val="00B229B3"/>
    <w:rsid w:val="00B22A36"/>
    <w:rsid w:val="00B22C24"/>
    <w:rsid w:val="00B23083"/>
    <w:rsid w:val="00B2421D"/>
    <w:rsid w:val="00B2425A"/>
    <w:rsid w:val="00B245D2"/>
    <w:rsid w:val="00B248B2"/>
    <w:rsid w:val="00B25904"/>
    <w:rsid w:val="00B26D91"/>
    <w:rsid w:val="00B27836"/>
    <w:rsid w:val="00B278D5"/>
    <w:rsid w:val="00B3010E"/>
    <w:rsid w:val="00B303C9"/>
    <w:rsid w:val="00B30535"/>
    <w:rsid w:val="00B31B83"/>
    <w:rsid w:val="00B32055"/>
    <w:rsid w:val="00B324AC"/>
    <w:rsid w:val="00B32ACB"/>
    <w:rsid w:val="00B336D6"/>
    <w:rsid w:val="00B33BDB"/>
    <w:rsid w:val="00B34D6E"/>
    <w:rsid w:val="00B34E7C"/>
    <w:rsid w:val="00B353A0"/>
    <w:rsid w:val="00B3540C"/>
    <w:rsid w:val="00B35BBD"/>
    <w:rsid w:val="00B35E91"/>
    <w:rsid w:val="00B36196"/>
    <w:rsid w:val="00B369B1"/>
    <w:rsid w:val="00B379B0"/>
    <w:rsid w:val="00B37AF7"/>
    <w:rsid w:val="00B40033"/>
    <w:rsid w:val="00B40614"/>
    <w:rsid w:val="00B40CD3"/>
    <w:rsid w:val="00B40CF8"/>
    <w:rsid w:val="00B41384"/>
    <w:rsid w:val="00B433A5"/>
    <w:rsid w:val="00B43E3A"/>
    <w:rsid w:val="00B443C2"/>
    <w:rsid w:val="00B4518F"/>
    <w:rsid w:val="00B4538F"/>
    <w:rsid w:val="00B45836"/>
    <w:rsid w:val="00B45C09"/>
    <w:rsid w:val="00B46E36"/>
    <w:rsid w:val="00B47B9D"/>
    <w:rsid w:val="00B5023A"/>
    <w:rsid w:val="00B50525"/>
    <w:rsid w:val="00B509CF"/>
    <w:rsid w:val="00B50DDA"/>
    <w:rsid w:val="00B520BA"/>
    <w:rsid w:val="00B52599"/>
    <w:rsid w:val="00B5298F"/>
    <w:rsid w:val="00B53139"/>
    <w:rsid w:val="00B538E8"/>
    <w:rsid w:val="00B53EB8"/>
    <w:rsid w:val="00B5401B"/>
    <w:rsid w:val="00B54240"/>
    <w:rsid w:val="00B54C31"/>
    <w:rsid w:val="00B54D8B"/>
    <w:rsid w:val="00B54E00"/>
    <w:rsid w:val="00B54F40"/>
    <w:rsid w:val="00B551A1"/>
    <w:rsid w:val="00B55636"/>
    <w:rsid w:val="00B558DF"/>
    <w:rsid w:val="00B55C30"/>
    <w:rsid w:val="00B56251"/>
    <w:rsid w:val="00B566A8"/>
    <w:rsid w:val="00B570EC"/>
    <w:rsid w:val="00B573B1"/>
    <w:rsid w:val="00B578C7"/>
    <w:rsid w:val="00B5793A"/>
    <w:rsid w:val="00B57ED8"/>
    <w:rsid w:val="00B6019E"/>
    <w:rsid w:val="00B6082C"/>
    <w:rsid w:val="00B60B16"/>
    <w:rsid w:val="00B60C6B"/>
    <w:rsid w:val="00B617A6"/>
    <w:rsid w:val="00B618DA"/>
    <w:rsid w:val="00B61905"/>
    <w:rsid w:val="00B62D01"/>
    <w:rsid w:val="00B62FCF"/>
    <w:rsid w:val="00B632B4"/>
    <w:rsid w:val="00B632BD"/>
    <w:rsid w:val="00B64749"/>
    <w:rsid w:val="00B653CA"/>
    <w:rsid w:val="00B659AA"/>
    <w:rsid w:val="00B6648F"/>
    <w:rsid w:val="00B70649"/>
    <w:rsid w:val="00B70DC7"/>
    <w:rsid w:val="00B71373"/>
    <w:rsid w:val="00B71A82"/>
    <w:rsid w:val="00B724CA"/>
    <w:rsid w:val="00B72B06"/>
    <w:rsid w:val="00B72B55"/>
    <w:rsid w:val="00B73A85"/>
    <w:rsid w:val="00B73E9B"/>
    <w:rsid w:val="00B74880"/>
    <w:rsid w:val="00B76240"/>
    <w:rsid w:val="00B762BA"/>
    <w:rsid w:val="00B76820"/>
    <w:rsid w:val="00B77A90"/>
    <w:rsid w:val="00B80B8A"/>
    <w:rsid w:val="00B80E1E"/>
    <w:rsid w:val="00B8143E"/>
    <w:rsid w:val="00B8153B"/>
    <w:rsid w:val="00B81A39"/>
    <w:rsid w:val="00B83280"/>
    <w:rsid w:val="00B8382D"/>
    <w:rsid w:val="00B83E7F"/>
    <w:rsid w:val="00B840FF"/>
    <w:rsid w:val="00B8422E"/>
    <w:rsid w:val="00B8530D"/>
    <w:rsid w:val="00B859EA"/>
    <w:rsid w:val="00B8601D"/>
    <w:rsid w:val="00B8621A"/>
    <w:rsid w:val="00B863C6"/>
    <w:rsid w:val="00B86988"/>
    <w:rsid w:val="00B86F27"/>
    <w:rsid w:val="00B86F3F"/>
    <w:rsid w:val="00B8712C"/>
    <w:rsid w:val="00B9025A"/>
    <w:rsid w:val="00B907DC"/>
    <w:rsid w:val="00B908B7"/>
    <w:rsid w:val="00B90AAF"/>
    <w:rsid w:val="00B90AE6"/>
    <w:rsid w:val="00B91E4A"/>
    <w:rsid w:val="00B92122"/>
    <w:rsid w:val="00B9216E"/>
    <w:rsid w:val="00B92613"/>
    <w:rsid w:val="00B92949"/>
    <w:rsid w:val="00B929DE"/>
    <w:rsid w:val="00B92A3D"/>
    <w:rsid w:val="00B92C5B"/>
    <w:rsid w:val="00B93322"/>
    <w:rsid w:val="00B9361C"/>
    <w:rsid w:val="00B9392D"/>
    <w:rsid w:val="00B94167"/>
    <w:rsid w:val="00B9459D"/>
    <w:rsid w:val="00B95BB6"/>
    <w:rsid w:val="00B95FC2"/>
    <w:rsid w:val="00B9637B"/>
    <w:rsid w:val="00B965A9"/>
    <w:rsid w:val="00B96AF9"/>
    <w:rsid w:val="00B97328"/>
    <w:rsid w:val="00B975CB"/>
    <w:rsid w:val="00B97FA1"/>
    <w:rsid w:val="00BA17C9"/>
    <w:rsid w:val="00BA2BE5"/>
    <w:rsid w:val="00BA2F77"/>
    <w:rsid w:val="00BA3A34"/>
    <w:rsid w:val="00BA40DC"/>
    <w:rsid w:val="00BA43AF"/>
    <w:rsid w:val="00BA44DE"/>
    <w:rsid w:val="00BA4B8B"/>
    <w:rsid w:val="00BA5442"/>
    <w:rsid w:val="00BA5CAD"/>
    <w:rsid w:val="00BA66EE"/>
    <w:rsid w:val="00BA6B8F"/>
    <w:rsid w:val="00BA6E9C"/>
    <w:rsid w:val="00BA722B"/>
    <w:rsid w:val="00BA7B04"/>
    <w:rsid w:val="00BB0162"/>
    <w:rsid w:val="00BB0DAE"/>
    <w:rsid w:val="00BB100E"/>
    <w:rsid w:val="00BB15D4"/>
    <w:rsid w:val="00BB1C0A"/>
    <w:rsid w:val="00BB296B"/>
    <w:rsid w:val="00BB2A8F"/>
    <w:rsid w:val="00BB2FEC"/>
    <w:rsid w:val="00BB3737"/>
    <w:rsid w:val="00BB428A"/>
    <w:rsid w:val="00BB489C"/>
    <w:rsid w:val="00BB4A0C"/>
    <w:rsid w:val="00BB4D17"/>
    <w:rsid w:val="00BB51B2"/>
    <w:rsid w:val="00BB5782"/>
    <w:rsid w:val="00BB642A"/>
    <w:rsid w:val="00BB6710"/>
    <w:rsid w:val="00BB686F"/>
    <w:rsid w:val="00BB705C"/>
    <w:rsid w:val="00BB72ED"/>
    <w:rsid w:val="00BB7909"/>
    <w:rsid w:val="00BC0318"/>
    <w:rsid w:val="00BC147F"/>
    <w:rsid w:val="00BC231C"/>
    <w:rsid w:val="00BC252E"/>
    <w:rsid w:val="00BC3A8E"/>
    <w:rsid w:val="00BC3E93"/>
    <w:rsid w:val="00BC5685"/>
    <w:rsid w:val="00BC57D6"/>
    <w:rsid w:val="00BC5C77"/>
    <w:rsid w:val="00BC63B8"/>
    <w:rsid w:val="00BC7C54"/>
    <w:rsid w:val="00BC7E60"/>
    <w:rsid w:val="00BD0249"/>
    <w:rsid w:val="00BD0F3C"/>
    <w:rsid w:val="00BD0F96"/>
    <w:rsid w:val="00BD1D47"/>
    <w:rsid w:val="00BD2427"/>
    <w:rsid w:val="00BD2B13"/>
    <w:rsid w:val="00BD324E"/>
    <w:rsid w:val="00BD3419"/>
    <w:rsid w:val="00BD39CF"/>
    <w:rsid w:val="00BD3A6F"/>
    <w:rsid w:val="00BD3D37"/>
    <w:rsid w:val="00BD44FC"/>
    <w:rsid w:val="00BD4DE0"/>
    <w:rsid w:val="00BD50C3"/>
    <w:rsid w:val="00BD5363"/>
    <w:rsid w:val="00BD5376"/>
    <w:rsid w:val="00BD5D11"/>
    <w:rsid w:val="00BD633E"/>
    <w:rsid w:val="00BD6682"/>
    <w:rsid w:val="00BD7047"/>
    <w:rsid w:val="00BE0866"/>
    <w:rsid w:val="00BE0987"/>
    <w:rsid w:val="00BE0DD8"/>
    <w:rsid w:val="00BE11F3"/>
    <w:rsid w:val="00BE2FD9"/>
    <w:rsid w:val="00BE4562"/>
    <w:rsid w:val="00BE459F"/>
    <w:rsid w:val="00BE45B5"/>
    <w:rsid w:val="00BE558F"/>
    <w:rsid w:val="00BE6799"/>
    <w:rsid w:val="00BE721A"/>
    <w:rsid w:val="00BE748A"/>
    <w:rsid w:val="00BE756E"/>
    <w:rsid w:val="00BE76BE"/>
    <w:rsid w:val="00BE7AAE"/>
    <w:rsid w:val="00BE7AF9"/>
    <w:rsid w:val="00BE7B29"/>
    <w:rsid w:val="00BF02A3"/>
    <w:rsid w:val="00BF08D9"/>
    <w:rsid w:val="00BF104C"/>
    <w:rsid w:val="00BF138D"/>
    <w:rsid w:val="00BF1647"/>
    <w:rsid w:val="00BF172D"/>
    <w:rsid w:val="00BF1D09"/>
    <w:rsid w:val="00BF2C60"/>
    <w:rsid w:val="00BF2C74"/>
    <w:rsid w:val="00BF2EDA"/>
    <w:rsid w:val="00BF31BC"/>
    <w:rsid w:val="00BF32F0"/>
    <w:rsid w:val="00BF3815"/>
    <w:rsid w:val="00BF3FA0"/>
    <w:rsid w:val="00BF4514"/>
    <w:rsid w:val="00BF4722"/>
    <w:rsid w:val="00BF48F3"/>
    <w:rsid w:val="00BF4D1B"/>
    <w:rsid w:val="00BF52DD"/>
    <w:rsid w:val="00BF57A6"/>
    <w:rsid w:val="00BF591B"/>
    <w:rsid w:val="00BF6CFF"/>
    <w:rsid w:val="00BF7BF9"/>
    <w:rsid w:val="00C00A03"/>
    <w:rsid w:val="00C013A7"/>
    <w:rsid w:val="00C019B5"/>
    <w:rsid w:val="00C01D3A"/>
    <w:rsid w:val="00C02833"/>
    <w:rsid w:val="00C03C9E"/>
    <w:rsid w:val="00C04308"/>
    <w:rsid w:val="00C04989"/>
    <w:rsid w:val="00C0533E"/>
    <w:rsid w:val="00C05473"/>
    <w:rsid w:val="00C06DE0"/>
    <w:rsid w:val="00C06E0D"/>
    <w:rsid w:val="00C0733A"/>
    <w:rsid w:val="00C07AF5"/>
    <w:rsid w:val="00C100A6"/>
    <w:rsid w:val="00C10939"/>
    <w:rsid w:val="00C113B4"/>
    <w:rsid w:val="00C11F2B"/>
    <w:rsid w:val="00C11FB3"/>
    <w:rsid w:val="00C120F5"/>
    <w:rsid w:val="00C12F2B"/>
    <w:rsid w:val="00C1308D"/>
    <w:rsid w:val="00C132A8"/>
    <w:rsid w:val="00C134D1"/>
    <w:rsid w:val="00C13F4C"/>
    <w:rsid w:val="00C15F91"/>
    <w:rsid w:val="00C1688D"/>
    <w:rsid w:val="00C17057"/>
    <w:rsid w:val="00C17254"/>
    <w:rsid w:val="00C20107"/>
    <w:rsid w:val="00C20ED9"/>
    <w:rsid w:val="00C223FB"/>
    <w:rsid w:val="00C2244A"/>
    <w:rsid w:val="00C22C94"/>
    <w:rsid w:val="00C22FA1"/>
    <w:rsid w:val="00C2332F"/>
    <w:rsid w:val="00C246E3"/>
    <w:rsid w:val="00C24F70"/>
    <w:rsid w:val="00C2526A"/>
    <w:rsid w:val="00C254C8"/>
    <w:rsid w:val="00C25D73"/>
    <w:rsid w:val="00C2666E"/>
    <w:rsid w:val="00C27059"/>
    <w:rsid w:val="00C27306"/>
    <w:rsid w:val="00C27805"/>
    <w:rsid w:val="00C27B92"/>
    <w:rsid w:val="00C3083B"/>
    <w:rsid w:val="00C3085D"/>
    <w:rsid w:val="00C30BFE"/>
    <w:rsid w:val="00C31A30"/>
    <w:rsid w:val="00C31DD8"/>
    <w:rsid w:val="00C327BD"/>
    <w:rsid w:val="00C32FF4"/>
    <w:rsid w:val="00C34873"/>
    <w:rsid w:val="00C34C19"/>
    <w:rsid w:val="00C3502D"/>
    <w:rsid w:val="00C3506B"/>
    <w:rsid w:val="00C352B8"/>
    <w:rsid w:val="00C36C99"/>
    <w:rsid w:val="00C36E67"/>
    <w:rsid w:val="00C37AEB"/>
    <w:rsid w:val="00C40E41"/>
    <w:rsid w:val="00C416D9"/>
    <w:rsid w:val="00C427FA"/>
    <w:rsid w:val="00C432BD"/>
    <w:rsid w:val="00C4334F"/>
    <w:rsid w:val="00C43D6B"/>
    <w:rsid w:val="00C43FCF"/>
    <w:rsid w:val="00C4420F"/>
    <w:rsid w:val="00C45014"/>
    <w:rsid w:val="00C455D3"/>
    <w:rsid w:val="00C45683"/>
    <w:rsid w:val="00C45716"/>
    <w:rsid w:val="00C46804"/>
    <w:rsid w:val="00C46B24"/>
    <w:rsid w:val="00C46C62"/>
    <w:rsid w:val="00C47028"/>
    <w:rsid w:val="00C47D6E"/>
    <w:rsid w:val="00C50326"/>
    <w:rsid w:val="00C507E6"/>
    <w:rsid w:val="00C50E16"/>
    <w:rsid w:val="00C50F6D"/>
    <w:rsid w:val="00C51543"/>
    <w:rsid w:val="00C517F0"/>
    <w:rsid w:val="00C51F3C"/>
    <w:rsid w:val="00C5244B"/>
    <w:rsid w:val="00C525B1"/>
    <w:rsid w:val="00C52DB6"/>
    <w:rsid w:val="00C531E5"/>
    <w:rsid w:val="00C5348A"/>
    <w:rsid w:val="00C53731"/>
    <w:rsid w:val="00C53BD0"/>
    <w:rsid w:val="00C5523A"/>
    <w:rsid w:val="00C555C3"/>
    <w:rsid w:val="00C563B7"/>
    <w:rsid w:val="00C56804"/>
    <w:rsid w:val="00C56B44"/>
    <w:rsid w:val="00C56CBC"/>
    <w:rsid w:val="00C57160"/>
    <w:rsid w:val="00C57317"/>
    <w:rsid w:val="00C57585"/>
    <w:rsid w:val="00C5792F"/>
    <w:rsid w:val="00C57B21"/>
    <w:rsid w:val="00C613BF"/>
    <w:rsid w:val="00C61E6B"/>
    <w:rsid w:val="00C62D06"/>
    <w:rsid w:val="00C634BE"/>
    <w:rsid w:val="00C63D53"/>
    <w:rsid w:val="00C648B9"/>
    <w:rsid w:val="00C64BA7"/>
    <w:rsid w:val="00C650D0"/>
    <w:rsid w:val="00C6533C"/>
    <w:rsid w:val="00C66C14"/>
    <w:rsid w:val="00C70157"/>
    <w:rsid w:val="00C701F7"/>
    <w:rsid w:val="00C70C80"/>
    <w:rsid w:val="00C70D17"/>
    <w:rsid w:val="00C71398"/>
    <w:rsid w:val="00C713BC"/>
    <w:rsid w:val="00C7148F"/>
    <w:rsid w:val="00C71E84"/>
    <w:rsid w:val="00C7212E"/>
    <w:rsid w:val="00C7249A"/>
    <w:rsid w:val="00C726B2"/>
    <w:rsid w:val="00C72A5D"/>
    <w:rsid w:val="00C72BBF"/>
    <w:rsid w:val="00C72CD4"/>
    <w:rsid w:val="00C73072"/>
    <w:rsid w:val="00C730DF"/>
    <w:rsid w:val="00C738EF"/>
    <w:rsid w:val="00C74245"/>
    <w:rsid w:val="00C7505F"/>
    <w:rsid w:val="00C7539B"/>
    <w:rsid w:val="00C75D7D"/>
    <w:rsid w:val="00C76B0B"/>
    <w:rsid w:val="00C76F8E"/>
    <w:rsid w:val="00C8045C"/>
    <w:rsid w:val="00C8097F"/>
    <w:rsid w:val="00C80CA6"/>
    <w:rsid w:val="00C81369"/>
    <w:rsid w:val="00C8152F"/>
    <w:rsid w:val="00C81D55"/>
    <w:rsid w:val="00C81F4A"/>
    <w:rsid w:val="00C824FC"/>
    <w:rsid w:val="00C831D9"/>
    <w:rsid w:val="00C841F9"/>
    <w:rsid w:val="00C84207"/>
    <w:rsid w:val="00C84C5A"/>
    <w:rsid w:val="00C85596"/>
    <w:rsid w:val="00C8654D"/>
    <w:rsid w:val="00C86911"/>
    <w:rsid w:val="00C876B2"/>
    <w:rsid w:val="00C90718"/>
    <w:rsid w:val="00C90788"/>
    <w:rsid w:val="00C90B7C"/>
    <w:rsid w:val="00C90BC9"/>
    <w:rsid w:val="00C910D7"/>
    <w:rsid w:val="00C917F1"/>
    <w:rsid w:val="00C918DD"/>
    <w:rsid w:val="00C91D38"/>
    <w:rsid w:val="00C922E2"/>
    <w:rsid w:val="00C923C6"/>
    <w:rsid w:val="00C936BB"/>
    <w:rsid w:val="00C9382B"/>
    <w:rsid w:val="00C93D98"/>
    <w:rsid w:val="00C94325"/>
    <w:rsid w:val="00C94389"/>
    <w:rsid w:val="00C94958"/>
    <w:rsid w:val="00C94D0A"/>
    <w:rsid w:val="00C94FFB"/>
    <w:rsid w:val="00C95126"/>
    <w:rsid w:val="00C952BE"/>
    <w:rsid w:val="00C95DD6"/>
    <w:rsid w:val="00C96082"/>
    <w:rsid w:val="00C96687"/>
    <w:rsid w:val="00C971D3"/>
    <w:rsid w:val="00CA0C42"/>
    <w:rsid w:val="00CA0E7A"/>
    <w:rsid w:val="00CA11E9"/>
    <w:rsid w:val="00CA1526"/>
    <w:rsid w:val="00CA181B"/>
    <w:rsid w:val="00CA20AC"/>
    <w:rsid w:val="00CA2FE5"/>
    <w:rsid w:val="00CA313B"/>
    <w:rsid w:val="00CA31C2"/>
    <w:rsid w:val="00CA325E"/>
    <w:rsid w:val="00CA35E6"/>
    <w:rsid w:val="00CA3728"/>
    <w:rsid w:val="00CA37D0"/>
    <w:rsid w:val="00CA3E36"/>
    <w:rsid w:val="00CA3EBA"/>
    <w:rsid w:val="00CA3EE2"/>
    <w:rsid w:val="00CA4B37"/>
    <w:rsid w:val="00CA5311"/>
    <w:rsid w:val="00CA53F0"/>
    <w:rsid w:val="00CA5FEC"/>
    <w:rsid w:val="00CA6A7F"/>
    <w:rsid w:val="00CA795D"/>
    <w:rsid w:val="00CA7D06"/>
    <w:rsid w:val="00CB0A19"/>
    <w:rsid w:val="00CB0DC6"/>
    <w:rsid w:val="00CB1923"/>
    <w:rsid w:val="00CB1926"/>
    <w:rsid w:val="00CB1F13"/>
    <w:rsid w:val="00CB23A9"/>
    <w:rsid w:val="00CB2A0C"/>
    <w:rsid w:val="00CB2EF4"/>
    <w:rsid w:val="00CB494F"/>
    <w:rsid w:val="00CB5448"/>
    <w:rsid w:val="00CB635B"/>
    <w:rsid w:val="00CB64FB"/>
    <w:rsid w:val="00CB699F"/>
    <w:rsid w:val="00CB6AE6"/>
    <w:rsid w:val="00CB6B58"/>
    <w:rsid w:val="00CC1497"/>
    <w:rsid w:val="00CC1785"/>
    <w:rsid w:val="00CC1811"/>
    <w:rsid w:val="00CC1A47"/>
    <w:rsid w:val="00CC1C81"/>
    <w:rsid w:val="00CC2023"/>
    <w:rsid w:val="00CC274C"/>
    <w:rsid w:val="00CC305C"/>
    <w:rsid w:val="00CC313B"/>
    <w:rsid w:val="00CC43E3"/>
    <w:rsid w:val="00CC4423"/>
    <w:rsid w:val="00CC63A5"/>
    <w:rsid w:val="00CC6475"/>
    <w:rsid w:val="00CC75C0"/>
    <w:rsid w:val="00CC7610"/>
    <w:rsid w:val="00CD0572"/>
    <w:rsid w:val="00CD097B"/>
    <w:rsid w:val="00CD0D80"/>
    <w:rsid w:val="00CD0FCC"/>
    <w:rsid w:val="00CD188C"/>
    <w:rsid w:val="00CD19AD"/>
    <w:rsid w:val="00CD1C6A"/>
    <w:rsid w:val="00CD1DC4"/>
    <w:rsid w:val="00CD2DE3"/>
    <w:rsid w:val="00CD2FCC"/>
    <w:rsid w:val="00CD3623"/>
    <w:rsid w:val="00CD3E91"/>
    <w:rsid w:val="00CD5FDE"/>
    <w:rsid w:val="00CD60E7"/>
    <w:rsid w:val="00CD697B"/>
    <w:rsid w:val="00CD6A2E"/>
    <w:rsid w:val="00CD7001"/>
    <w:rsid w:val="00CD7792"/>
    <w:rsid w:val="00CE0102"/>
    <w:rsid w:val="00CE0121"/>
    <w:rsid w:val="00CE062A"/>
    <w:rsid w:val="00CE0D29"/>
    <w:rsid w:val="00CE0DE6"/>
    <w:rsid w:val="00CE0F73"/>
    <w:rsid w:val="00CE0FE1"/>
    <w:rsid w:val="00CE2247"/>
    <w:rsid w:val="00CE28AD"/>
    <w:rsid w:val="00CE2E17"/>
    <w:rsid w:val="00CE31B3"/>
    <w:rsid w:val="00CE32F5"/>
    <w:rsid w:val="00CE3ADF"/>
    <w:rsid w:val="00CE3CC2"/>
    <w:rsid w:val="00CE3E87"/>
    <w:rsid w:val="00CE50C8"/>
    <w:rsid w:val="00CE6222"/>
    <w:rsid w:val="00CE6439"/>
    <w:rsid w:val="00CE702B"/>
    <w:rsid w:val="00CE7157"/>
    <w:rsid w:val="00CE753F"/>
    <w:rsid w:val="00CE7717"/>
    <w:rsid w:val="00CE7C34"/>
    <w:rsid w:val="00CF043A"/>
    <w:rsid w:val="00CF143E"/>
    <w:rsid w:val="00CF1FCB"/>
    <w:rsid w:val="00CF2226"/>
    <w:rsid w:val="00CF2391"/>
    <w:rsid w:val="00CF2D3A"/>
    <w:rsid w:val="00CF3E25"/>
    <w:rsid w:val="00CF48E4"/>
    <w:rsid w:val="00CF48FE"/>
    <w:rsid w:val="00CF4B76"/>
    <w:rsid w:val="00CF50AB"/>
    <w:rsid w:val="00CF543F"/>
    <w:rsid w:val="00CF5CA2"/>
    <w:rsid w:val="00CF5FEA"/>
    <w:rsid w:val="00CF6F61"/>
    <w:rsid w:val="00CF73EC"/>
    <w:rsid w:val="00CF745C"/>
    <w:rsid w:val="00CF777A"/>
    <w:rsid w:val="00CF790B"/>
    <w:rsid w:val="00D008FB"/>
    <w:rsid w:val="00D010F7"/>
    <w:rsid w:val="00D0158F"/>
    <w:rsid w:val="00D016CE"/>
    <w:rsid w:val="00D021D9"/>
    <w:rsid w:val="00D02ECF"/>
    <w:rsid w:val="00D034C6"/>
    <w:rsid w:val="00D04816"/>
    <w:rsid w:val="00D04C12"/>
    <w:rsid w:val="00D05B7B"/>
    <w:rsid w:val="00D05D16"/>
    <w:rsid w:val="00D06133"/>
    <w:rsid w:val="00D06397"/>
    <w:rsid w:val="00D06987"/>
    <w:rsid w:val="00D06B9B"/>
    <w:rsid w:val="00D06ECF"/>
    <w:rsid w:val="00D06ED9"/>
    <w:rsid w:val="00D06FA3"/>
    <w:rsid w:val="00D0747D"/>
    <w:rsid w:val="00D077C1"/>
    <w:rsid w:val="00D07CD0"/>
    <w:rsid w:val="00D07E8D"/>
    <w:rsid w:val="00D07EDD"/>
    <w:rsid w:val="00D07F9C"/>
    <w:rsid w:val="00D10803"/>
    <w:rsid w:val="00D10ABE"/>
    <w:rsid w:val="00D10BC4"/>
    <w:rsid w:val="00D10CE0"/>
    <w:rsid w:val="00D112BA"/>
    <w:rsid w:val="00D11441"/>
    <w:rsid w:val="00D1156E"/>
    <w:rsid w:val="00D11670"/>
    <w:rsid w:val="00D11F0F"/>
    <w:rsid w:val="00D1207B"/>
    <w:rsid w:val="00D12164"/>
    <w:rsid w:val="00D12731"/>
    <w:rsid w:val="00D12955"/>
    <w:rsid w:val="00D12F5C"/>
    <w:rsid w:val="00D13870"/>
    <w:rsid w:val="00D13E50"/>
    <w:rsid w:val="00D14B14"/>
    <w:rsid w:val="00D150CE"/>
    <w:rsid w:val="00D151AB"/>
    <w:rsid w:val="00D15764"/>
    <w:rsid w:val="00D15C87"/>
    <w:rsid w:val="00D16BA8"/>
    <w:rsid w:val="00D17547"/>
    <w:rsid w:val="00D17B31"/>
    <w:rsid w:val="00D20185"/>
    <w:rsid w:val="00D20719"/>
    <w:rsid w:val="00D20975"/>
    <w:rsid w:val="00D20D8E"/>
    <w:rsid w:val="00D20F4B"/>
    <w:rsid w:val="00D22672"/>
    <w:rsid w:val="00D2270A"/>
    <w:rsid w:val="00D22EB6"/>
    <w:rsid w:val="00D233DA"/>
    <w:rsid w:val="00D23638"/>
    <w:rsid w:val="00D23CBB"/>
    <w:rsid w:val="00D24B35"/>
    <w:rsid w:val="00D24B5C"/>
    <w:rsid w:val="00D24C43"/>
    <w:rsid w:val="00D25419"/>
    <w:rsid w:val="00D25763"/>
    <w:rsid w:val="00D25FC6"/>
    <w:rsid w:val="00D263D2"/>
    <w:rsid w:val="00D26637"/>
    <w:rsid w:val="00D2666A"/>
    <w:rsid w:val="00D273DC"/>
    <w:rsid w:val="00D27EF7"/>
    <w:rsid w:val="00D3152A"/>
    <w:rsid w:val="00D31670"/>
    <w:rsid w:val="00D31F05"/>
    <w:rsid w:val="00D320E3"/>
    <w:rsid w:val="00D32215"/>
    <w:rsid w:val="00D323E5"/>
    <w:rsid w:val="00D329B4"/>
    <w:rsid w:val="00D32E99"/>
    <w:rsid w:val="00D32FB3"/>
    <w:rsid w:val="00D33535"/>
    <w:rsid w:val="00D3433B"/>
    <w:rsid w:val="00D34AB8"/>
    <w:rsid w:val="00D34E0C"/>
    <w:rsid w:val="00D34EC8"/>
    <w:rsid w:val="00D359FE"/>
    <w:rsid w:val="00D35E50"/>
    <w:rsid w:val="00D360F5"/>
    <w:rsid w:val="00D36D0C"/>
    <w:rsid w:val="00D3742A"/>
    <w:rsid w:val="00D416B3"/>
    <w:rsid w:val="00D41CB9"/>
    <w:rsid w:val="00D421FD"/>
    <w:rsid w:val="00D42613"/>
    <w:rsid w:val="00D43380"/>
    <w:rsid w:val="00D44113"/>
    <w:rsid w:val="00D44254"/>
    <w:rsid w:val="00D4476B"/>
    <w:rsid w:val="00D44C36"/>
    <w:rsid w:val="00D45254"/>
    <w:rsid w:val="00D454F3"/>
    <w:rsid w:val="00D46896"/>
    <w:rsid w:val="00D46A68"/>
    <w:rsid w:val="00D46DD2"/>
    <w:rsid w:val="00D50046"/>
    <w:rsid w:val="00D50FA6"/>
    <w:rsid w:val="00D512FB"/>
    <w:rsid w:val="00D5149D"/>
    <w:rsid w:val="00D51912"/>
    <w:rsid w:val="00D527DB"/>
    <w:rsid w:val="00D540CD"/>
    <w:rsid w:val="00D54174"/>
    <w:rsid w:val="00D5441F"/>
    <w:rsid w:val="00D556AD"/>
    <w:rsid w:val="00D56113"/>
    <w:rsid w:val="00D563B2"/>
    <w:rsid w:val="00D564F9"/>
    <w:rsid w:val="00D56689"/>
    <w:rsid w:val="00D57351"/>
    <w:rsid w:val="00D57B1B"/>
    <w:rsid w:val="00D57C40"/>
    <w:rsid w:val="00D57D81"/>
    <w:rsid w:val="00D6029E"/>
    <w:rsid w:val="00D6045C"/>
    <w:rsid w:val="00D6046F"/>
    <w:rsid w:val="00D6196E"/>
    <w:rsid w:val="00D619F0"/>
    <w:rsid w:val="00D619FF"/>
    <w:rsid w:val="00D63296"/>
    <w:rsid w:val="00D63857"/>
    <w:rsid w:val="00D64B2D"/>
    <w:rsid w:val="00D65392"/>
    <w:rsid w:val="00D657A7"/>
    <w:rsid w:val="00D659F5"/>
    <w:rsid w:val="00D661BC"/>
    <w:rsid w:val="00D66760"/>
    <w:rsid w:val="00D667FD"/>
    <w:rsid w:val="00D66F30"/>
    <w:rsid w:val="00D677DA"/>
    <w:rsid w:val="00D70028"/>
    <w:rsid w:val="00D700D0"/>
    <w:rsid w:val="00D7037D"/>
    <w:rsid w:val="00D70594"/>
    <w:rsid w:val="00D70C7D"/>
    <w:rsid w:val="00D710FF"/>
    <w:rsid w:val="00D7239A"/>
    <w:rsid w:val="00D72C34"/>
    <w:rsid w:val="00D735AF"/>
    <w:rsid w:val="00D73635"/>
    <w:rsid w:val="00D73A72"/>
    <w:rsid w:val="00D74B65"/>
    <w:rsid w:val="00D74BEF"/>
    <w:rsid w:val="00D7554C"/>
    <w:rsid w:val="00D75BFA"/>
    <w:rsid w:val="00D75EA7"/>
    <w:rsid w:val="00D769E7"/>
    <w:rsid w:val="00D76A51"/>
    <w:rsid w:val="00D76BB0"/>
    <w:rsid w:val="00D77CF9"/>
    <w:rsid w:val="00D77E47"/>
    <w:rsid w:val="00D80313"/>
    <w:rsid w:val="00D806D2"/>
    <w:rsid w:val="00D810A6"/>
    <w:rsid w:val="00D81438"/>
    <w:rsid w:val="00D8170A"/>
    <w:rsid w:val="00D82BC0"/>
    <w:rsid w:val="00D82DD4"/>
    <w:rsid w:val="00D83582"/>
    <w:rsid w:val="00D835CD"/>
    <w:rsid w:val="00D83A36"/>
    <w:rsid w:val="00D8418E"/>
    <w:rsid w:val="00D841A4"/>
    <w:rsid w:val="00D8426C"/>
    <w:rsid w:val="00D847E9"/>
    <w:rsid w:val="00D8513C"/>
    <w:rsid w:val="00D85726"/>
    <w:rsid w:val="00D85D7A"/>
    <w:rsid w:val="00D86436"/>
    <w:rsid w:val="00D869C4"/>
    <w:rsid w:val="00D8787C"/>
    <w:rsid w:val="00D87943"/>
    <w:rsid w:val="00D87B3D"/>
    <w:rsid w:val="00D87DBE"/>
    <w:rsid w:val="00D90195"/>
    <w:rsid w:val="00D90B9B"/>
    <w:rsid w:val="00D9155A"/>
    <w:rsid w:val="00D942E6"/>
    <w:rsid w:val="00D95AEE"/>
    <w:rsid w:val="00D95C31"/>
    <w:rsid w:val="00D95F82"/>
    <w:rsid w:val="00D97A3F"/>
    <w:rsid w:val="00DA02A0"/>
    <w:rsid w:val="00DA0646"/>
    <w:rsid w:val="00DA0872"/>
    <w:rsid w:val="00DA103D"/>
    <w:rsid w:val="00DA180B"/>
    <w:rsid w:val="00DA1971"/>
    <w:rsid w:val="00DA1DF1"/>
    <w:rsid w:val="00DA1E93"/>
    <w:rsid w:val="00DA2C05"/>
    <w:rsid w:val="00DA3073"/>
    <w:rsid w:val="00DA3283"/>
    <w:rsid w:val="00DA358F"/>
    <w:rsid w:val="00DA3671"/>
    <w:rsid w:val="00DA375C"/>
    <w:rsid w:val="00DA3AB2"/>
    <w:rsid w:val="00DA442A"/>
    <w:rsid w:val="00DA48EA"/>
    <w:rsid w:val="00DA58B1"/>
    <w:rsid w:val="00DA5B1D"/>
    <w:rsid w:val="00DA5C01"/>
    <w:rsid w:val="00DA5E01"/>
    <w:rsid w:val="00DA699C"/>
    <w:rsid w:val="00DA77D0"/>
    <w:rsid w:val="00DA7D49"/>
    <w:rsid w:val="00DB0200"/>
    <w:rsid w:val="00DB0431"/>
    <w:rsid w:val="00DB1FFD"/>
    <w:rsid w:val="00DB2160"/>
    <w:rsid w:val="00DB2228"/>
    <w:rsid w:val="00DB26DA"/>
    <w:rsid w:val="00DB277B"/>
    <w:rsid w:val="00DB2A01"/>
    <w:rsid w:val="00DB3213"/>
    <w:rsid w:val="00DB3994"/>
    <w:rsid w:val="00DB3DC0"/>
    <w:rsid w:val="00DB4111"/>
    <w:rsid w:val="00DB42DF"/>
    <w:rsid w:val="00DB5AD0"/>
    <w:rsid w:val="00DB5CD1"/>
    <w:rsid w:val="00DB5D77"/>
    <w:rsid w:val="00DB61D0"/>
    <w:rsid w:val="00DB6C62"/>
    <w:rsid w:val="00DB7982"/>
    <w:rsid w:val="00DB7DB6"/>
    <w:rsid w:val="00DC05F6"/>
    <w:rsid w:val="00DC09BE"/>
    <w:rsid w:val="00DC12AA"/>
    <w:rsid w:val="00DC1305"/>
    <w:rsid w:val="00DC140B"/>
    <w:rsid w:val="00DC185C"/>
    <w:rsid w:val="00DC2F75"/>
    <w:rsid w:val="00DC32FB"/>
    <w:rsid w:val="00DC3857"/>
    <w:rsid w:val="00DC3AB1"/>
    <w:rsid w:val="00DC4E78"/>
    <w:rsid w:val="00DC4F41"/>
    <w:rsid w:val="00DC4FD7"/>
    <w:rsid w:val="00DC5020"/>
    <w:rsid w:val="00DC6458"/>
    <w:rsid w:val="00DC678F"/>
    <w:rsid w:val="00DC67CF"/>
    <w:rsid w:val="00DC68A4"/>
    <w:rsid w:val="00DC7405"/>
    <w:rsid w:val="00DC7A1B"/>
    <w:rsid w:val="00DC7F60"/>
    <w:rsid w:val="00DC7F90"/>
    <w:rsid w:val="00DD0117"/>
    <w:rsid w:val="00DD0A8C"/>
    <w:rsid w:val="00DD132E"/>
    <w:rsid w:val="00DD21EC"/>
    <w:rsid w:val="00DD29C4"/>
    <w:rsid w:val="00DD2A06"/>
    <w:rsid w:val="00DD2CD3"/>
    <w:rsid w:val="00DD3F45"/>
    <w:rsid w:val="00DD4B5A"/>
    <w:rsid w:val="00DD55F1"/>
    <w:rsid w:val="00DD5DCC"/>
    <w:rsid w:val="00DD65D1"/>
    <w:rsid w:val="00DD7643"/>
    <w:rsid w:val="00DD778E"/>
    <w:rsid w:val="00DD7F01"/>
    <w:rsid w:val="00DE022D"/>
    <w:rsid w:val="00DE107D"/>
    <w:rsid w:val="00DE1522"/>
    <w:rsid w:val="00DE1FD7"/>
    <w:rsid w:val="00DE1FFB"/>
    <w:rsid w:val="00DE27C4"/>
    <w:rsid w:val="00DE2A76"/>
    <w:rsid w:val="00DE2D22"/>
    <w:rsid w:val="00DE3A06"/>
    <w:rsid w:val="00DE3C4A"/>
    <w:rsid w:val="00DE3E2C"/>
    <w:rsid w:val="00DE3FF5"/>
    <w:rsid w:val="00DE4820"/>
    <w:rsid w:val="00DE5618"/>
    <w:rsid w:val="00DE578B"/>
    <w:rsid w:val="00DE5934"/>
    <w:rsid w:val="00DE74A4"/>
    <w:rsid w:val="00DE7954"/>
    <w:rsid w:val="00DF0B57"/>
    <w:rsid w:val="00DF0E90"/>
    <w:rsid w:val="00DF12CE"/>
    <w:rsid w:val="00DF19CE"/>
    <w:rsid w:val="00DF29EC"/>
    <w:rsid w:val="00DF2F36"/>
    <w:rsid w:val="00DF388F"/>
    <w:rsid w:val="00DF38F1"/>
    <w:rsid w:val="00DF3C4B"/>
    <w:rsid w:val="00DF45BE"/>
    <w:rsid w:val="00DF49D8"/>
    <w:rsid w:val="00DF5CFF"/>
    <w:rsid w:val="00DF6CAF"/>
    <w:rsid w:val="00DF6ECC"/>
    <w:rsid w:val="00DF743D"/>
    <w:rsid w:val="00DF7677"/>
    <w:rsid w:val="00DF7DED"/>
    <w:rsid w:val="00E00747"/>
    <w:rsid w:val="00E00B11"/>
    <w:rsid w:val="00E00BEB"/>
    <w:rsid w:val="00E02054"/>
    <w:rsid w:val="00E02203"/>
    <w:rsid w:val="00E0260A"/>
    <w:rsid w:val="00E03869"/>
    <w:rsid w:val="00E03D28"/>
    <w:rsid w:val="00E0455C"/>
    <w:rsid w:val="00E0484A"/>
    <w:rsid w:val="00E04DA4"/>
    <w:rsid w:val="00E05253"/>
    <w:rsid w:val="00E054A6"/>
    <w:rsid w:val="00E05A76"/>
    <w:rsid w:val="00E05B7A"/>
    <w:rsid w:val="00E06112"/>
    <w:rsid w:val="00E0614E"/>
    <w:rsid w:val="00E06253"/>
    <w:rsid w:val="00E068D7"/>
    <w:rsid w:val="00E06F98"/>
    <w:rsid w:val="00E072D2"/>
    <w:rsid w:val="00E07468"/>
    <w:rsid w:val="00E0747F"/>
    <w:rsid w:val="00E07C2E"/>
    <w:rsid w:val="00E1042A"/>
    <w:rsid w:val="00E10A41"/>
    <w:rsid w:val="00E110C0"/>
    <w:rsid w:val="00E1116D"/>
    <w:rsid w:val="00E1158C"/>
    <w:rsid w:val="00E1187E"/>
    <w:rsid w:val="00E11F6E"/>
    <w:rsid w:val="00E12F62"/>
    <w:rsid w:val="00E13122"/>
    <w:rsid w:val="00E13261"/>
    <w:rsid w:val="00E13B80"/>
    <w:rsid w:val="00E1442F"/>
    <w:rsid w:val="00E14486"/>
    <w:rsid w:val="00E14990"/>
    <w:rsid w:val="00E1539A"/>
    <w:rsid w:val="00E1547E"/>
    <w:rsid w:val="00E15566"/>
    <w:rsid w:val="00E15F97"/>
    <w:rsid w:val="00E167EA"/>
    <w:rsid w:val="00E172B8"/>
    <w:rsid w:val="00E172D7"/>
    <w:rsid w:val="00E17BE3"/>
    <w:rsid w:val="00E204D9"/>
    <w:rsid w:val="00E2095D"/>
    <w:rsid w:val="00E209D3"/>
    <w:rsid w:val="00E20CBA"/>
    <w:rsid w:val="00E20EF1"/>
    <w:rsid w:val="00E214EA"/>
    <w:rsid w:val="00E21677"/>
    <w:rsid w:val="00E227C4"/>
    <w:rsid w:val="00E22821"/>
    <w:rsid w:val="00E23774"/>
    <w:rsid w:val="00E23ECE"/>
    <w:rsid w:val="00E24A71"/>
    <w:rsid w:val="00E253E0"/>
    <w:rsid w:val="00E256F8"/>
    <w:rsid w:val="00E25D03"/>
    <w:rsid w:val="00E263F9"/>
    <w:rsid w:val="00E26799"/>
    <w:rsid w:val="00E26F7E"/>
    <w:rsid w:val="00E26FE0"/>
    <w:rsid w:val="00E27144"/>
    <w:rsid w:val="00E2793F"/>
    <w:rsid w:val="00E31085"/>
    <w:rsid w:val="00E3184C"/>
    <w:rsid w:val="00E31CE1"/>
    <w:rsid w:val="00E3250F"/>
    <w:rsid w:val="00E332E4"/>
    <w:rsid w:val="00E33465"/>
    <w:rsid w:val="00E33600"/>
    <w:rsid w:val="00E34510"/>
    <w:rsid w:val="00E346A2"/>
    <w:rsid w:val="00E346FC"/>
    <w:rsid w:val="00E36292"/>
    <w:rsid w:val="00E36601"/>
    <w:rsid w:val="00E36A0A"/>
    <w:rsid w:val="00E36E72"/>
    <w:rsid w:val="00E372BF"/>
    <w:rsid w:val="00E3731C"/>
    <w:rsid w:val="00E3760D"/>
    <w:rsid w:val="00E376D3"/>
    <w:rsid w:val="00E37B22"/>
    <w:rsid w:val="00E37EC7"/>
    <w:rsid w:val="00E406B8"/>
    <w:rsid w:val="00E40ACD"/>
    <w:rsid w:val="00E418BB"/>
    <w:rsid w:val="00E41E47"/>
    <w:rsid w:val="00E43A81"/>
    <w:rsid w:val="00E43EB2"/>
    <w:rsid w:val="00E44129"/>
    <w:rsid w:val="00E46D34"/>
    <w:rsid w:val="00E47574"/>
    <w:rsid w:val="00E51CA8"/>
    <w:rsid w:val="00E51CD5"/>
    <w:rsid w:val="00E51DC7"/>
    <w:rsid w:val="00E51F2A"/>
    <w:rsid w:val="00E5204B"/>
    <w:rsid w:val="00E530CE"/>
    <w:rsid w:val="00E5398B"/>
    <w:rsid w:val="00E53D66"/>
    <w:rsid w:val="00E53FB3"/>
    <w:rsid w:val="00E54951"/>
    <w:rsid w:val="00E549C2"/>
    <w:rsid w:val="00E54F42"/>
    <w:rsid w:val="00E55668"/>
    <w:rsid w:val="00E55E11"/>
    <w:rsid w:val="00E56381"/>
    <w:rsid w:val="00E56D96"/>
    <w:rsid w:val="00E5702E"/>
    <w:rsid w:val="00E601C2"/>
    <w:rsid w:val="00E60B4C"/>
    <w:rsid w:val="00E61098"/>
    <w:rsid w:val="00E61099"/>
    <w:rsid w:val="00E61651"/>
    <w:rsid w:val="00E6180F"/>
    <w:rsid w:val="00E61FBE"/>
    <w:rsid w:val="00E62227"/>
    <w:rsid w:val="00E62472"/>
    <w:rsid w:val="00E62E7C"/>
    <w:rsid w:val="00E63282"/>
    <w:rsid w:val="00E639E8"/>
    <w:rsid w:val="00E63CC3"/>
    <w:rsid w:val="00E642D6"/>
    <w:rsid w:val="00E64AE4"/>
    <w:rsid w:val="00E64DC1"/>
    <w:rsid w:val="00E6596B"/>
    <w:rsid w:val="00E65FDC"/>
    <w:rsid w:val="00E6678D"/>
    <w:rsid w:val="00E667F5"/>
    <w:rsid w:val="00E66A92"/>
    <w:rsid w:val="00E66B47"/>
    <w:rsid w:val="00E6711E"/>
    <w:rsid w:val="00E6735F"/>
    <w:rsid w:val="00E675E8"/>
    <w:rsid w:val="00E679B6"/>
    <w:rsid w:val="00E707C2"/>
    <w:rsid w:val="00E70852"/>
    <w:rsid w:val="00E70C57"/>
    <w:rsid w:val="00E71574"/>
    <w:rsid w:val="00E715EE"/>
    <w:rsid w:val="00E71C7C"/>
    <w:rsid w:val="00E71EEA"/>
    <w:rsid w:val="00E72024"/>
    <w:rsid w:val="00E7212D"/>
    <w:rsid w:val="00E72577"/>
    <w:rsid w:val="00E72ACE"/>
    <w:rsid w:val="00E7309B"/>
    <w:rsid w:val="00E7345C"/>
    <w:rsid w:val="00E73596"/>
    <w:rsid w:val="00E73950"/>
    <w:rsid w:val="00E73D31"/>
    <w:rsid w:val="00E745C6"/>
    <w:rsid w:val="00E747B6"/>
    <w:rsid w:val="00E75550"/>
    <w:rsid w:val="00E756F8"/>
    <w:rsid w:val="00E759E7"/>
    <w:rsid w:val="00E75D88"/>
    <w:rsid w:val="00E75DC8"/>
    <w:rsid w:val="00E75EE6"/>
    <w:rsid w:val="00E765FD"/>
    <w:rsid w:val="00E769D0"/>
    <w:rsid w:val="00E770C7"/>
    <w:rsid w:val="00E772E9"/>
    <w:rsid w:val="00E804EF"/>
    <w:rsid w:val="00E80F2E"/>
    <w:rsid w:val="00E80F98"/>
    <w:rsid w:val="00E826A3"/>
    <w:rsid w:val="00E84F38"/>
    <w:rsid w:val="00E850C9"/>
    <w:rsid w:val="00E85B13"/>
    <w:rsid w:val="00E85B54"/>
    <w:rsid w:val="00E86185"/>
    <w:rsid w:val="00E863A1"/>
    <w:rsid w:val="00E863DA"/>
    <w:rsid w:val="00E86741"/>
    <w:rsid w:val="00E867BF"/>
    <w:rsid w:val="00E870FC"/>
    <w:rsid w:val="00E90341"/>
    <w:rsid w:val="00E90381"/>
    <w:rsid w:val="00E90C7F"/>
    <w:rsid w:val="00E9183B"/>
    <w:rsid w:val="00E91A63"/>
    <w:rsid w:val="00E9282F"/>
    <w:rsid w:val="00E932B6"/>
    <w:rsid w:val="00E943B9"/>
    <w:rsid w:val="00E945B9"/>
    <w:rsid w:val="00E94CAB"/>
    <w:rsid w:val="00E9502B"/>
    <w:rsid w:val="00E955A3"/>
    <w:rsid w:val="00E9622D"/>
    <w:rsid w:val="00E9634F"/>
    <w:rsid w:val="00E968C6"/>
    <w:rsid w:val="00E96CE6"/>
    <w:rsid w:val="00E9704B"/>
    <w:rsid w:val="00E976D6"/>
    <w:rsid w:val="00EA07E2"/>
    <w:rsid w:val="00EA0E60"/>
    <w:rsid w:val="00EA15C5"/>
    <w:rsid w:val="00EA1675"/>
    <w:rsid w:val="00EA217F"/>
    <w:rsid w:val="00EA27B1"/>
    <w:rsid w:val="00EA3938"/>
    <w:rsid w:val="00EA3D61"/>
    <w:rsid w:val="00EA48EF"/>
    <w:rsid w:val="00EA5059"/>
    <w:rsid w:val="00EA51EA"/>
    <w:rsid w:val="00EA63A4"/>
    <w:rsid w:val="00EA6F35"/>
    <w:rsid w:val="00EA7634"/>
    <w:rsid w:val="00EA79A1"/>
    <w:rsid w:val="00EB0C62"/>
    <w:rsid w:val="00EB17DE"/>
    <w:rsid w:val="00EB20F3"/>
    <w:rsid w:val="00EB26E3"/>
    <w:rsid w:val="00EB27A4"/>
    <w:rsid w:val="00EB2822"/>
    <w:rsid w:val="00EB295A"/>
    <w:rsid w:val="00EB2BED"/>
    <w:rsid w:val="00EB2D6F"/>
    <w:rsid w:val="00EB2F6E"/>
    <w:rsid w:val="00EB3562"/>
    <w:rsid w:val="00EB4758"/>
    <w:rsid w:val="00EB48D1"/>
    <w:rsid w:val="00EB53B3"/>
    <w:rsid w:val="00EB6788"/>
    <w:rsid w:val="00EB691E"/>
    <w:rsid w:val="00EB7D96"/>
    <w:rsid w:val="00EB7DA0"/>
    <w:rsid w:val="00EB7F49"/>
    <w:rsid w:val="00EC080D"/>
    <w:rsid w:val="00EC0CEF"/>
    <w:rsid w:val="00EC1132"/>
    <w:rsid w:val="00EC1931"/>
    <w:rsid w:val="00EC19BE"/>
    <w:rsid w:val="00EC26BA"/>
    <w:rsid w:val="00EC2AD4"/>
    <w:rsid w:val="00EC3A59"/>
    <w:rsid w:val="00EC4DF1"/>
    <w:rsid w:val="00EC4E45"/>
    <w:rsid w:val="00EC4F74"/>
    <w:rsid w:val="00EC538B"/>
    <w:rsid w:val="00EC5E6C"/>
    <w:rsid w:val="00EC6327"/>
    <w:rsid w:val="00EC69E5"/>
    <w:rsid w:val="00EC7285"/>
    <w:rsid w:val="00EC7455"/>
    <w:rsid w:val="00EC7919"/>
    <w:rsid w:val="00EC797C"/>
    <w:rsid w:val="00EC7E82"/>
    <w:rsid w:val="00ED1409"/>
    <w:rsid w:val="00ED177C"/>
    <w:rsid w:val="00ED18E8"/>
    <w:rsid w:val="00ED1D26"/>
    <w:rsid w:val="00ED1F4E"/>
    <w:rsid w:val="00ED2271"/>
    <w:rsid w:val="00ED2750"/>
    <w:rsid w:val="00ED3FB6"/>
    <w:rsid w:val="00ED470C"/>
    <w:rsid w:val="00ED497A"/>
    <w:rsid w:val="00ED4A1C"/>
    <w:rsid w:val="00ED5B63"/>
    <w:rsid w:val="00ED619E"/>
    <w:rsid w:val="00ED7028"/>
    <w:rsid w:val="00ED7659"/>
    <w:rsid w:val="00ED7924"/>
    <w:rsid w:val="00EE0921"/>
    <w:rsid w:val="00EE2DB1"/>
    <w:rsid w:val="00EE39D5"/>
    <w:rsid w:val="00EE3A24"/>
    <w:rsid w:val="00EE3E5D"/>
    <w:rsid w:val="00EE4B75"/>
    <w:rsid w:val="00EE51E7"/>
    <w:rsid w:val="00EE5885"/>
    <w:rsid w:val="00EE63C0"/>
    <w:rsid w:val="00EE66F4"/>
    <w:rsid w:val="00EE6B15"/>
    <w:rsid w:val="00EE6EF9"/>
    <w:rsid w:val="00EE7062"/>
    <w:rsid w:val="00EE721B"/>
    <w:rsid w:val="00EE728A"/>
    <w:rsid w:val="00EE7F16"/>
    <w:rsid w:val="00EF0AED"/>
    <w:rsid w:val="00EF0B70"/>
    <w:rsid w:val="00EF1431"/>
    <w:rsid w:val="00EF1675"/>
    <w:rsid w:val="00EF1EB4"/>
    <w:rsid w:val="00EF43A0"/>
    <w:rsid w:val="00EF46AF"/>
    <w:rsid w:val="00EF55CB"/>
    <w:rsid w:val="00EF588A"/>
    <w:rsid w:val="00EF5B88"/>
    <w:rsid w:val="00EF651C"/>
    <w:rsid w:val="00EF73D4"/>
    <w:rsid w:val="00EF7B21"/>
    <w:rsid w:val="00EF7D6A"/>
    <w:rsid w:val="00EF7F34"/>
    <w:rsid w:val="00F009D5"/>
    <w:rsid w:val="00F012AD"/>
    <w:rsid w:val="00F027E5"/>
    <w:rsid w:val="00F03455"/>
    <w:rsid w:val="00F03F1E"/>
    <w:rsid w:val="00F04973"/>
    <w:rsid w:val="00F04B42"/>
    <w:rsid w:val="00F057F5"/>
    <w:rsid w:val="00F05E07"/>
    <w:rsid w:val="00F069EA"/>
    <w:rsid w:val="00F06DB7"/>
    <w:rsid w:val="00F0713E"/>
    <w:rsid w:val="00F07170"/>
    <w:rsid w:val="00F07E9F"/>
    <w:rsid w:val="00F10661"/>
    <w:rsid w:val="00F115CB"/>
    <w:rsid w:val="00F116C4"/>
    <w:rsid w:val="00F11A3C"/>
    <w:rsid w:val="00F12614"/>
    <w:rsid w:val="00F13373"/>
    <w:rsid w:val="00F13736"/>
    <w:rsid w:val="00F13861"/>
    <w:rsid w:val="00F13907"/>
    <w:rsid w:val="00F13A53"/>
    <w:rsid w:val="00F13D8E"/>
    <w:rsid w:val="00F14273"/>
    <w:rsid w:val="00F14900"/>
    <w:rsid w:val="00F1542A"/>
    <w:rsid w:val="00F156A2"/>
    <w:rsid w:val="00F171C2"/>
    <w:rsid w:val="00F2066F"/>
    <w:rsid w:val="00F21372"/>
    <w:rsid w:val="00F232E5"/>
    <w:rsid w:val="00F238D1"/>
    <w:rsid w:val="00F23C71"/>
    <w:rsid w:val="00F259F8"/>
    <w:rsid w:val="00F25E8C"/>
    <w:rsid w:val="00F263E6"/>
    <w:rsid w:val="00F26AF9"/>
    <w:rsid w:val="00F26C81"/>
    <w:rsid w:val="00F26D1F"/>
    <w:rsid w:val="00F271BB"/>
    <w:rsid w:val="00F2781A"/>
    <w:rsid w:val="00F279B3"/>
    <w:rsid w:val="00F27DDB"/>
    <w:rsid w:val="00F3099B"/>
    <w:rsid w:val="00F311F5"/>
    <w:rsid w:val="00F31D4E"/>
    <w:rsid w:val="00F321EF"/>
    <w:rsid w:val="00F322E5"/>
    <w:rsid w:val="00F327AC"/>
    <w:rsid w:val="00F33681"/>
    <w:rsid w:val="00F344E2"/>
    <w:rsid w:val="00F348C7"/>
    <w:rsid w:val="00F34922"/>
    <w:rsid w:val="00F349B7"/>
    <w:rsid w:val="00F352E0"/>
    <w:rsid w:val="00F35342"/>
    <w:rsid w:val="00F35688"/>
    <w:rsid w:val="00F362A3"/>
    <w:rsid w:val="00F3736B"/>
    <w:rsid w:val="00F374EA"/>
    <w:rsid w:val="00F3769E"/>
    <w:rsid w:val="00F4107E"/>
    <w:rsid w:val="00F4126E"/>
    <w:rsid w:val="00F41A98"/>
    <w:rsid w:val="00F41B62"/>
    <w:rsid w:val="00F41C6A"/>
    <w:rsid w:val="00F4338D"/>
    <w:rsid w:val="00F4346F"/>
    <w:rsid w:val="00F435B7"/>
    <w:rsid w:val="00F43B49"/>
    <w:rsid w:val="00F4400A"/>
    <w:rsid w:val="00F44270"/>
    <w:rsid w:val="00F449C7"/>
    <w:rsid w:val="00F44E56"/>
    <w:rsid w:val="00F454E7"/>
    <w:rsid w:val="00F457CE"/>
    <w:rsid w:val="00F465CD"/>
    <w:rsid w:val="00F46BC1"/>
    <w:rsid w:val="00F46FDA"/>
    <w:rsid w:val="00F47776"/>
    <w:rsid w:val="00F50BF9"/>
    <w:rsid w:val="00F50DE5"/>
    <w:rsid w:val="00F5163D"/>
    <w:rsid w:val="00F51940"/>
    <w:rsid w:val="00F51A43"/>
    <w:rsid w:val="00F51DD8"/>
    <w:rsid w:val="00F51FD8"/>
    <w:rsid w:val="00F52151"/>
    <w:rsid w:val="00F52201"/>
    <w:rsid w:val="00F52C9A"/>
    <w:rsid w:val="00F555DD"/>
    <w:rsid w:val="00F557C1"/>
    <w:rsid w:val="00F557D8"/>
    <w:rsid w:val="00F5581B"/>
    <w:rsid w:val="00F55E73"/>
    <w:rsid w:val="00F55E8D"/>
    <w:rsid w:val="00F561C6"/>
    <w:rsid w:val="00F572B1"/>
    <w:rsid w:val="00F57AC8"/>
    <w:rsid w:val="00F57D90"/>
    <w:rsid w:val="00F60150"/>
    <w:rsid w:val="00F604CE"/>
    <w:rsid w:val="00F6137C"/>
    <w:rsid w:val="00F61774"/>
    <w:rsid w:val="00F61DB2"/>
    <w:rsid w:val="00F63245"/>
    <w:rsid w:val="00F64A4C"/>
    <w:rsid w:val="00F6540B"/>
    <w:rsid w:val="00F65410"/>
    <w:rsid w:val="00F6561C"/>
    <w:rsid w:val="00F67CD7"/>
    <w:rsid w:val="00F70120"/>
    <w:rsid w:val="00F70410"/>
    <w:rsid w:val="00F70B3B"/>
    <w:rsid w:val="00F71771"/>
    <w:rsid w:val="00F72090"/>
    <w:rsid w:val="00F7311A"/>
    <w:rsid w:val="00F73210"/>
    <w:rsid w:val="00F737DB"/>
    <w:rsid w:val="00F73C54"/>
    <w:rsid w:val="00F743B3"/>
    <w:rsid w:val="00F7517B"/>
    <w:rsid w:val="00F75673"/>
    <w:rsid w:val="00F75F00"/>
    <w:rsid w:val="00F76CF7"/>
    <w:rsid w:val="00F77129"/>
    <w:rsid w:val="00F774F1"/>
    <w:rsid w:val="00F77E45"/>
    <w:rsid w:val="00F80C9E"/>
    <w:rsid w:val="00F80CE8"/>
    <w:rsid w:val="00F8144F"/>
    <w:rsid w:val="00F8230A"/>
    <w:rsid w:val="00F82435"/>
    <w:rsid w:val="00F824E6"/>
    <w:rsid w:val="00F82906"/>
    <w:rsid w:val="00F82914"/>
    <w:rsid w:val="00F8296F"/>
    <w:rsid w:val="00F82E4E"/>
    <w:rsid w:val="00F833FD"/>
    <w:rsid w:val="00F834FE"/>
    <w:rsid w:val="00F83636"/>
    <w:rsid w:val="00F83640"/>
    <w:rsid w:val="00F83A94"/>
    <w:rsid w:val="00F83DE5"/>
    <w:rsid w:val="00F848B2"/>
    <w:rsid w:val="00F849A2"/>
    <w:rsid w:val="00F85528"/>
    <w:rsid w:val="00F855BD"/>
    <w:rsid w:val="00F85BD2"/>
    <w:rsid w:val="00F8648B"/>
    <w:rsid w:val="00F8655B"/>
    <w:rsid w:val="00F867D4"/>
    <w:rsid w:val="00F867FD"/>
    <w:rsid w:val="00F86C70"/>
    <w:rsid w:val="00F871D0"/>
    <w:rsid w:val="00F87AF7"/>
    <w:rsid w:val="00F87DA0"/>
    <w:rsid w:val="00F900AF"/>
    <w:rsid w:val="00F900E2"/>
    <w:rsid w:val="00F90590"/>
    <w:rsid w:val="00F920EA"/>
    <w:rsid w:val="00F9228D"/>
    <w:rsid w:val="00F92B00"/>
    <w:rsid w:val="00F93567"/>
    <w:rsid w:val="00F9356C"/>
    <w:rsid w:val="00F93E1A"/>
    <w:rsid w:val="00F93F6C"/>
    <w:rsid w:val="00F94BD8"/>
    <w:rsid w:val="00F94E80"/>
    <w:rsid w:val="00F94EAB"/>
    <w:rsid w:val="00F9513D"/>
    <w:rsid w:val="00F96192"/>
    <w:rsid w:val="00F967AC"/>
    <w:rsid w:val="00F9707F"/>
    <w:rsid w:val="00FA0674"/>
    <w:rsid w:val="00FA11FC"/>
    <w:rsid w:val="00FA12B1"/>
    <w:rsid w:val="00FA1355"/>
    <w:rsid w:val="00FA26F2"/>
    <w:rsid w:val="00FA27A3"/>
    <w:rsid w:val="00FA2D58"/>
    <w:rsid w:val="00FA2FA1"/>
    <w:rsid w:val="00FA4BED"/>
    <w:rsid w:val="00FA52D3"/>
    <w:rsid w:val="00FA5332"/>
    <w:rsid w:val="00FA54ED"/>
    <w:rsid w:val="00FA6639"/>
    <w:rsid w:val="00FA7A8F"/>
    <w:rsid w:val="00FB05F0"/>
    <w:rsid w:val="00FB1456"/>
    <w:rsid w:val="00FB166A"/>
    <w:rsid w:val="00FB1888"/>
    <w:rsid w:val="00FB1938"/>
    <w:rsid w:val="00FB205C"/>
    <w:rsid w:val="00FB21C5"/>
    <w:rsid w:val="00FB22EE"/>
    <w:rsid w:val="00FB279B"/>
    <w:rsid w:val="00FB2DAD"/>
    <w:rsid w:val="00FB2E60"/>
    <w:rsid w:val="00FB328C"/>
    <w:rsid w:val="00FB3390"/>
    <w:rsid w:val="00FB3915"/>
    <w:rsid w:val="00FB39EE"/>
    <w:rsid w:val="00FB435F"/>
    <w:rsid w:val="00FB4660"/>
    <w:rsid w:val="00FB4661"/>
    <w:rsid w:val="00FB5EB6"/>
    <w:rsid w:val="00FB6CA6"/>
    <w:rsid w:val="00FB7371"/>
    <w:rsid w:val="00FB7816"/>
    <w:rsid w:val="00FC0810"/>
    <w:rsid w:val="00FC0B9F"/>
    <w:rsid w:val="00FC0E38"/>
    <w:rsid w:val="00FC0F98"/>
    <w:rsid w:val="00FC0FCD"/>
    <w:rsid w:val="00FC19B0"/>
    <w:rsid w:val="00FC2711"/>
    <w:rsid w:val="00FC2CF0"/>
    <w:rsid w:val="00FC330D"/>
    <w:rsid w:val="00FC397D"/>
    <w:rsid w:val="00FC3D3D"/>
    <w:rsid w:val="00FC4396"/>
    <w:rsid w:val="00FC469D"/>
    <w:rsid w:val="00FC49F6"/>
    <w:rsid w:val="00FC4C30"/>
    <w:rsid w:val="00FC53BE"/>
    <w:rsid w:val="00FC57CD"/>
    <w:rsid w:val="00FC58D1"/>
    <w:rsid w:val="00FC7387"/>
    <w:rsid w:val="00FC7981"/>
    <w:rsid w:val="00FC7DDB"/>
    <w:rsid w:val="00FD0355"/>
    <w:rsid w:val="00FD08E0"/>
    <w:rsid w:val="00FD0ABA"/>
    <w:rsid w:val="00FD0CC8"/>
    <w:rsid w:val="00FD26EC"/>
    <w:rsid w:val="00FD360D"/>
    <w:rsid w:val="00FD45E5"/>
    <w:rsid w:val="00FD4C10"/>
    <w:rsid w:val="00FD5AA1"/>
    <w:rsid w:val="00FD6037"/>
    <w:rsid w:val="00FD63C9"/>
    <w:rsid w:val="00FD6836"/>
    <w:rsid w:val="00FD69F3"/>
    <w:rsid w:val="00FD790E"/>
    <w:rsid w:val="00FE0AB4"/>
    <w:rsid w:val="00FE13DE"/>
    <w:rsid w:val="00FE19BF"/>
    <w:rsid w:val="00FE1B2C"/>
    <w:rsid w:val="00FE253A"/>
    <w:rsid w:val="00FE35A8"/>
    <w:rsid w:val="00FE3B65"/>
    <w:rsid w:val="00FE3B8A"/>
    <w:rsid w:val="00FE3BC4"/>
    <w:rsid w:val="00FE3F2A"/>
    <w:rsid w:val="00FE47A9"/>
    <w:rsid w:val="00FE5922"/>
    <w:rsid w:val="00FE5CC3"/>
    <w:rsid w:val="00FE6EDB"/>
    <w:rsid w:val="00FE75FB"/>
    <w:rsid w:val="00FE7DAB"/>
    <w:rsid w:val="00FF05B1"/>
    <w:rsid w:val="00FF0C96"/>
    <w:rsid w:val="00FF0E3B"/>
    <w:rsid w:val="00FF0ED4"/>
    <w:rsid w:val="00FF17EF"/>
    <w:rsid w:val="00FF1D20"/>
    <w:rsid w:val="00FF1EE6"/>
    <w:rsid w:val="00FF2863"/>
    <w:rsid w:val="00FF2A88"/>
    <w:rsid w:val="00FF39ED"/>
    <w:rsid w:val="00FF45B8"/>
    <w:rsid w:val="00FF48BC"/>
    <w:rsid w:val="00FF4A39"/>
    <w:rsid w:val="00FF4AA0"/>
    <w:rsid w:val="00FF4F83"/>
    <w:rsid w:val="00FF5545"/>
    <w:rsid w:val="00FF5DE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64A467"/>
  <w15:docId w15:val="{FAC8B1E9-ED55-4A3E-AB6C-89EFF773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DE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566A36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A.B.C.,l2,heading 2"/>
    <w:basedOn w:val="Normalny"/>
    <w:next w:val="Normalny"/>
    <w:link w:val="Nagwek2Znak"/>
    <w:qFormat/>
    <w:rsid w:val="00566A36"/>
    <w:pPr>
      <w:keepNext/>
      <w:outlineLvl w:val="1"/>
    </w:pPr>
    <w:rPr>
      <w:rFonts w:ascii="Arial" w:hAnsi="Arial"/>
      <w:b/>
      <w:sz w:val="4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66A36"/>
    <w:pPr>
      <w:keepNext/>
      <w:jc w:val="center"/>
      <w:outlineLvl w:val="2"/>
    </w:pPr>
    <w:rPr>
      <w:rFonts w:ascii="Arial" w:hAnsi="Arial"/>
      <w:b/>
      <w:sz w:val="36"/>
    </w:rPr>
  </w:style>
  <w:style w:type="paragraph" w:styleId="Nagwek4">
    <w:name w:val="heading 4"/>
    <w:aliases w:val="h4"/>
    <w:basedOn w:val="Normalny"/>
    <w:next w:val="Normalny"/>
    <w:link w:val="Nagwek4Znak"/>
    <w:qFormat/>
    <w:rsid w:val="00566A36"/>
    <w:pPr>
      <w:keepNext/>
      <w:ind w:firstLine="708"/>
      <w:jc w:val="center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66A36"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66A36"/>
    <w:pPr>
      <w:keepNext/>
      <w:ind w:left="284"/>
      <w:outlineLvl w:val="5"/>
    </w:pPr>
    <w:rPr>
      <w:rFonts w:ascii="Arial" w:hAnsi="Arial"/>
      <w:szCs w:val="20"/>
    </w:rPr>
  </w:style>
  <w:style w:type="paragraph" w:styleId="Nagwek7">
    <w:name w:val="heading 7"/>
    <w:basedOn w:val="Normalny"/>
    <w:next w:val="Normalny"/>
    <w:link w:val="Nagwek7Znak"/>
    <w:qFormat/>
    <w:rsid w:val="00566A36"/>
    <w:pPr>
      <w:keepNext/>
      <w:ind w:left="4956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"/>
    <w:qFormat/>
    <w:rsid w:val="00566A36"/>
    <w:pPr>
      <w:keepNext/>
      <w:spacing w:line="360" w:lineRule="auto"/>
      <w:jc w:val="center"/>
      <w:outlineLvl w:val="7"/>
    </w:pPr>
    <w:rPr>
      <w:rFonts w:ascii="Arial" w:hAnsi="Arial"/>
      <w:b/>
      <w:bCs/>
      <w:i/>
      <w:i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566A36"/>
    <w:pPr>
      <w:keepNext/>
      <w:spacing w:line="360" w:lineRule="auto"/>
      <w:outlineLvl w:val="8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link w:val="Nagwek1"/>
    <w:rsid w:val="00566A36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2Znak">
    <w:name w:val="Nagłówek 2 Znak"/>
    <w:aliases w:val="h2 Znak,A.B.C. Znak,l2 Znak,heading 2 Znak"/>
    <w:link w:val="Nagwek2"/>
    <w:rsid w:val="00566A36"/>
    <w:rPr>
      <w:rFonts w:ascii="Arial" w:eastAsia="Times New Roman" w:hAnsi="Arial" w:cs="Arial"/>
      <w:b/>
      <w:sz w:val="4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566A36"/>
    <w:rPr>
      <w:rFonts w:ascii="Arial" w:eastAsia="Times New Roman" w:hAnsi="Arial" w:cs="Arial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link w:val="Nagwek4"/>
    <w:rsid w:val="00566A36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7Znak">
    <w:name w:val="Nagłówek 7 Znak"/>
    <w:link w:val="Nagwek7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8Znak">
    <w:name w:val="Nagłówek 8 Znak"/>
    <w:link w:val="Nagwek8"/>
    <w:rsid w:val="00566A36"/>
    <w:rPr>
      <w:rFonts w:ascii="Arial" w:eastAsia="Times New Roman" w:hAnsi="Arial" w:cs="Arial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link w:val="Nagwek9"/>
    <w:rsid w:val="00566A36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566A36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566A36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66A36"/>
    <w:pPr>
      <w:widowControl w:val="0"/>
    </w:pPr>
    <w:rPr>
      <w:rFonts w:ascii="Arial" w:hAnsi="Arial"/>
      <w:snapToGrid w:val="0"/>
      <w:szCs w:val="20"/>
    </w:rPr>
  </w:style>
  <w:style w:type="paragraph" w:customStyle="1" w:styleId="ramka">
    <w:name w:val="ramka"/>
    <w:rsid w:val="00566A36"/>
    <w:pPr>
      <w:tabs>
        <w:tab w:val="left" w:pos="-720"/>
      </w:tabs>
      <w:suppressAutoHyphens/>
    </w:pPr>
    <w:rPr>
      <w:rFonts w:ascii="CG Times" w:eastAsia="Times New Roman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566A36"/>
    <w:pPr>
      <w:tabs>
        <w:tab w:val="left" w:pos="-720"/>
      </w:tabs>
      <w:suppressAutoHyphens/>
    </w:pPr>
    <w:rPr>
      <w:rFonts w:ascii="CG Times" w:eastAsia="Times New Roman" w:hAnsi="CG Times"/>
      <w:b/>
      <w:sz w:val="24"/>
      <w:lang w:val="en-US"/>
    </w:rPr>
  </w:style>
  <w:style w:type="paragraph" w:styleId="Stopka">
    <w:name w:val="footer"/>
    <w:basedOn w:val="Normalny"/>
    <w:link w:val="StopkaZnak"/>
    <w:uiPriority w:val="99"/>
    <w:rsid w:val="00566A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6A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66A36"/>
  </w:style>
  <w:style w:type="paragraph" w:styleId="Tekstprzypisudolnego">
    <w:name w:val="footnote text"/>
    <w:aliases w:val="Tekst przypisu Znak"/>
    <w:basedOn w:val="Normalny"/>
    <w:link w:val="TekstprzypisudolnegoZnak"/>
    <w:rsid w:val="00566A36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66A36"/>
    <w:rPr>
      <w:vertAlign w:val="superscript"/>
    </w:rPr>
  </w:style>
  <w:style w:type="paragraph" w:styleId="Tekstpodstawowy">
    <w:name w:val="Body Text"/>
    <w:basedOn w:val="Normalny"/>
    <w:link w:val="TekstpodstawowyZnak"/>
    <w:rsid w:val="00566A36"/>
    <w:rPr>
      <w:b/>
      <w:szCs w:val="20"/>
    </w:rPr>
  </w:style>
  <w:style w:type="character" w:customStyle="1" w:styleId="TekstpodstawowyZnak">
    <w:name w:val="Tekst podstawowy Znak"/>
    <w:link w:val="Tekstpodstawowy"/>
    <w:rsid w:val="00566A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ytuZnak">
    <w:name w:val="Tytuł Znak"/>
    <w:link w:val="Tytu"/>
    <w:uiPriority w:val="99"/>
    <w:rsid w:val="00566A36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66A36"/>
    <w:rPr>
      <w:rFonts w:ascii="Arial" w:hAnsi="Arial"/>
      <w:b/>
      <w:bCs/>
      <w:szCs w:val="20"/>
      <w:u w:val="single"/>
    </w:rPr>
  </w:style>
  <w:style w:type="character" w:customStyle="1" w:styleId="PodtytuZnak">
    <w:name w:val="Podtytuł Znak"/>
    <w:link w:val="Podtytu"/>
    <w:rsid w:val="00566A36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ekstpodstawowy2Znak">
    <w:name w:val="Tekst podstawowy 2 Znak"/>
    <w:link w:val="Tekstpodstawowy2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66A36"/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rsid w:val="00566A36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66A36"/>
    <w:pPr>
      <w:ind w:left="705"/>
    </w:pPr>
    <w:rPr>
      <w:rFonts w:ascii="Arial" w:hAnsi="Arial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66A36"/>
    <w:pPr>
      <w:ind w:left="1560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rsid w:val="00566A36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6A36"/>
    <w:pPr>
      <w:tabs>
        <w:tab w:val="left" w:pos="567"/>
      </w:tabs>
      <w:ind w:left="567"/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rsid w:val="00566A36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566A36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566A36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566A36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FR1">
    <w:name w:val="FR1"/>
    <w:rsid w:val="00566A36"/>
    <w:pPr>
      <w:widowControl w:val="0"/>
      <w:spacing w:before="560"/>
    </w:pPr>
    <w:rPr>
      <w:rFonts w:ascii="Arial" w:eastAsia="Times New Roman" w:hAnsi="Arial"/>
      <w:sz w:val="12"/>
    </w:rPr>
  </w:style>
  <w:style w:type="character" w:styleId="Hipercze">
    <w:name w:val="Hyperlink"/>
    <w:uiPriority w:val="99"/>
    <w:rsid w:val="00566A36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566A36"/>
    <w:rPr>
      <w:rFonts w:ascii="Courier New" w:hAnsi="Courier New"/>
      <w:sz w:val="20"/>
      <w:szCs w:val="20"/>
      <w:lang w:val="ru-RU"/>
    </w:rPr>
  </w:style>
  <w:style w:type="character" w:customStyle="1" w:styleId="ZwykytekstZnak">
    <w:name w:val="Zwykły tekst Znak"/>
    <w:link w:val="Zwykytekst"/>
    <w:uiPriority w:val="99"/>
    <w:rsid w:val="00566A36"/>
    <w:rPr>
      <w:rFonts w:ascii="Courier New" w:eastAsia="Times New Roman" w:hAnsi="Courier New" w:cs="Courier New"/>
      <w:sz w:val="20"/>
      <w:szCs w:val="20"/>
      <w:lang w:val="ru-RU" w:eastAsia="pl-PL"/>
    </w:rPr>
  </w:style>
  <w:style w:type="paragraph" w:customStyle="1" w:styleId="pkt">
    <w:name w:val="pkt"/>
    <w:basedOn w:val="Normalny"/>
    <w:rsid w:val="00566A3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566A36"/>
    <w:pPr>
      <w:ind w:left="850" w:hanging="425"/>
    </w:pPr>
  </w:style>
  <w:style w:type="paragraph" w:customStyle="1" w:styleId="Standardowyzkropka">
    <w:name w:val="Standardowy z kropka"/>
    <w:basedOn w:val="Normalny"/>
    <w:rsid w:val="00566A36"/>
    <w:pPr>
      <w:numPr>
        <w:numId w:val="1"/>
      </w:numPr>
      <w:jc w:val="both"/>
    </w:pPr>
    <w:rPr>
      <w:szCs w:val="20"/>
    </w:rPr>
  </w:style>
  <w:style w:type="character" w:customStyle="1" w:styleId="arial14">
    <w:name w:val="arial14"/>
    <w:basedOn w:val="Domylnaczcionkaakapitu"/>
    <w:rsid w:val="00566A36"/>
  </w:style>
  <w:style w:type="paragraph" w:customStyle="1" w:styleId="tekst">
    <w:name w:val="tekst"/>
    <w:basedOn w:val="Normalny"/>
    <w:rsid w:val="00566A36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566A3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WW-Tekstpodstawowy2">
    <w:name w:val="WW-Tekst podstawowy 2"/>
    <w:basedOn w:val="Normalny"/>
    <w:rsid w:val="00566A36"/>
    <w:pPr>
      <w:suppressAutoHyphens/>
    </w:pPr>
    <w:rPr>
      <w:rFonts w:ascii="Garamond" w:hAnsi="Garamond"/>
      <w:sz w:val="28"/>
      <w:szCs w:val="20"/>
      <w:lang w:eastAsia="ar-SA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2,ISCG Numerowanie,Akapit z listą;1_literowka,1_literowka,Literowanie,Punktowanie,1) AaA"/>
    <w:basedOn w:val="Normalny"/>
    <w:link w:val="AkapitzlistZnak"/>
    <w:uiPriority w:val="34"/>
    <w:qFormat/>
    <w:rsid w:val="00566A36"/>
    <w:pPr>
      <w:ind w:left="708"/>
    </w:pPr>
  </w:style>
  <w:style w:type="character" w:styleId="Odwoaniedokomentarza">
    <w:name w:val="annotation reference"/>
    <w:rsid w:val="00566A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6A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6A3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66A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566A3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66A36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566A36"/>
    <w:pPr>
      <w:suppressAutoHyphens/>
    </w:pPr>
    <w:rPr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566A36"/>
  </w:style>
  <w:style w:type="paragraph" w:styleId="Lista2">
    <w:name w:val="List 2"/>
    <w:basedOn w:val="Normalny"/>
    <w:rsid w:val="00566A36"/>
    <w:pPr>
      <w:tabs>
        <w:tab w:val="num" w:pos="1778"/>
      </w:tabs>
      <w:spacing w:before="80" w:after="60"/>
      <w:ind w:left="1775" w:hanging="357"/>
      <w:jc w:val="both"/>
    </w:pPr>
    <w:rPr>
      <w:sz w:val="22"/>
    </w:rPr>
  </w:style>
  <w:style w:type="paragraph" w:styleId="Bezodstpw">
    <w:name w:val="No Spacing"/>
    <w:uiPriority w:val="1"/>
    <w:qFormat/>
    <w:rsid w:val="00BC3A8E"/>
    <w:rPr>
      <w:rFonts w:eastAsia="Times New Roman"/>
      <w:sz w:val="22"/>
      <w:szCs w:val="22"/>
    </w:rPr>
  </w:style>
  <w:style w:type="paragraph" w:customStyle="1" w:styleId="tyt">
    <w:name w:val="tyt"/>
    <w:basedOn w:val="Normalny"/>
    <w:rsid w:val="00BA722B"/>
    <w:pPr>
      <w:keepNext/>
      <w:spacing w:before="60" w:after="60"/>
      <w:jc w:val="center"/>
    </w:pPr>
    <w:rPr>
      <w:b/>
      <w:szCs w:val="20"/>
    </w:rPr>
  </w:style>
  <w:style w:type="paragraph" w:customStyle="1" w:styleId="Tekstpodstawowy31">
    <w:name w:val="Tekst podstawowy 31"/>
    <w:basedOn w:val="Normalny"/>
    <w:uiPriority w:val="99"/>
    <w:rsid w:val="00BA722B"/>
    <w:pPr>
      <w:suppressAutoHyphens/>
      <w:jc w:val="both"/>
    </w:pPr>
    <w:rPr>
      <w:b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A722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A722B"/>
    <w:rPr>
      <w:color w:val="800080"/>
      <w:u w:val="single"/>
    </w:rPr>
  </w:style>
  <w:style w:type="numbering" w:customStyle="1" w:styleId="Styl1">
    <w:name w:val="Styl1"/>
    <w:rsid w:val="00BA722B"/>
    <w:pPr>
      <w:numPr>
        <w:numId w:val="2"/>
      </w:numPr>
    </w:pPr>
  </w:style>
  <w:style w:type="numbering" w:customStyle="1" w:styleId="Styl2">
    <w:name w:val="Styl2"/>
    <w:rsid w:val="00BA722B"/>
    <w:pPr>
      <w:numPr>
        <w:numId w:val="3"/>
      </w:numPr>
    </w:pPr>
  </w:style>
  <w:style w:type="numbering" w:customStyle="1" w:styleId="Styl3">
    <w:name w:val="Styl3"/>
    <w:rsid w:val="00BA722B"/>
    <w:pPr>
      <w:numPr>
        <w:numId w:val="4"/>
      </w:numPr>
    </w:pPr>
  </w:style>
  <w:style w:type="numbering" w:customStyle="1" w:styleId="Styl4">
    <w:name w:val="Styl4"/>
    <w:rsid w:val="00BA722B"/>
    <w:pPr>
      <w:numPr>
        <w:numId w:val="5"/>
      </w:numPr>
    </w:pPr>
  </w:style>
  <w:style w:type="numbering" w:customStyle="1" w:styleId="Styl5">
    <w:name w:val="Styl5"/>
    <w:rsid w:val="00BA722B"/>
    <w:pPr>
      <w:numPr>
        <w:numId w:val="6"/>
      </w:numPr>
    </w:pPr>
  </w:style>
  <w:style w:type="numbering" w:customStyle="1" w:styleId="Styl6">
    <w:name w:val="Styl6"/>
    <w:rsid w:val="00BA722B"/>
    <w:pPr>
      <w:numPr>
        <w:numId w:val="7"/>
      </w:numPr>
    </w:pPr>
  </w:style>
  <w:style w:type="numbering" w:customStyle="1" w:styleId="Styl7">
    <w:name w:val="Styl7"/>
    <w:rsid w:val="00BA722B"/>
    <w:pPr>
      <w:numPr>
        <w:numId w:val="8"/>
      </w:numPr>
    </w:pPr>
  </w:style>
  <w:style w:type="character" w:customStyle="1" w:styleId="TematkomentarzaZnak1">
    <w:name w:val="Temat komentarza Znak1"/>
    <w:uiPriority w:val="99"/>
    <w:semiHidden/>
    <w:rsid w:val="00BA72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A722B"/>
    <w:pPr>
      <w:keepNext/>
      <w:keepLines/>
      <w:tabs>
        <w:tab w:val="left" w:pos="-720"/>
      </w:tabs>
      <w:suppressAutoHyphens/>
    </w:pPr>
    <w:rPr>
      <w:rFonts w:ascii="Times New Roman" w:eastAsia="Times New Roman" w:hAnsi="Times New Roman"/>
      <w:sz w:val="24"/>
      <w:lang w:val="en-US"/>
    </w:rPr>
  </w:style>
  <w:style w:type="paragraph" w:customStyle="1" w:styleId="Nagwek10">
    <w:name w:val="Nag?Ńwek 1"/>
    <w:basedOn w:val="Normalny"/>
    <w:next w:val="Normalny"/>
    <w:rsid w:val="00BA722B"/>
    <w:pPr>
      <w:keepNext/>
      <w:jc w:val="both"/>
    </w:pPr>
    <w:rPr>
      <w:szCs w:val="20"/>
    </w:rPr>
  </w:style>
  <w:style w:type="paragraph" w:customStyle="1" w:styleId="Default">
    <w:name w:val="Default"/>
    <w:rsid w:val="00BA7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a3">
    <w:name w:val="List 3"/>
    <w:basedOn w:val="Normalny"/>
    <w:uiPriority w:val="99"/>
    <w:semiHidden/>
    <w:unhideWhenUsed/>
    <w:rsid w:val="00922AE6"/>
    <w:pPr>
      <w:ind w:left="849" w:hanging="283"/>
      <w:contextualSpacing/>
    </w:pPr>
  </w:style>
  <w:style w:type="paragraph" w:customStyle="1" w:styleId="font5">
    <w:name w:val="font5"/>
    <w:basedOn w:val="Normalny"/>
    <w:rsid w:val="001108B9"/>
    <w:pPr>
      <w:spacing w:before="100" w:beforeAutospacing="1" w:after="100" w:afterAutospacing="1"/>
    </w:pPr>
    <w:rPr>
      <w:rFonts w:ascii="Cambria" w:hAnsi="Cambria"/>
      <w:color w:val="000000"/>
      <w:sz w:val="22"/>
      <w:szCs w:val="22"/>
    </w:rPr>
  </w:style>
  <w:style w:type="paragraph" w:customStyle="1" w:styleId="font6">
    <w:name w:val="font6"/>
    <w:basedOn w:val="Normalny"/>
    <w:rsid w:val="001108B9"/>
    <w:pPr>
      <w:spacing w:before="100" w:beforeAutospacing="1" w:after="100" w:afterAutospacing="1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63">
    <w:name w:val="xl63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4">
    <w:name w:val="xl64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5">
    <w:name w:val="xl65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6">
    <w:name w:val="xl6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7">
    <w:name w:val="xl67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68">
    <w:name w:val="xl68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69">
    <w:name w:val="xl69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3366FF"/>
    </w:rPr>
  </w:style>
  <w:style w:type="paragraph" w:customStyle="1" w:styleId="xl70">
    <w:name w:val="xl70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71">
    <w:name w:val="xl71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72">
    <w:name w:val="xl72"/>
    <w:basedOn w:val="Normalny"/>
    <w:rsid w:val="001108B9"/>
    <w:pPr>
      <w:spacing w:before="100" w:beforeAutospacing="1" w:after="100" w:afterAutospacing="1"/>
    </w:pPr>
    <w:rPr>
      <w:rFonts w:ascii="Cambria" w:hAnsi="Cambria"/>
    </w:rPr>
  </w:style>
  <w:style w:type="paragraph" w:customStyle="1" w:styleId="xl73">
    <w:name w:val="xl7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74">
    <w:name w:val="xl74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75">
    <w:name w:val="xl75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78">
    <w:name w:val="xl78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3366FF"/>
    </w:rPr>
  </w:style>
  <w:style w:type="paragraph" w:customStyle="1" w:styleId="xl80">
    <w:name w:val="xl80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5050"/>
    </w:rPr>
  </w:style>
  <w:style w:type="paragraph" w:customStyle="1" w:styleId="xl81">
    <w:name w:val="xl81"/>
    <w:basedOn w:val="Normalny"/>
    <w:rsid w:val="001108B9"/>
    <w:pPr>
      <w:shd w:val="clear" w:color="000000" w:fill="FFFF66"/>
      <w:spacing w:before="100" w:beforeAutospacing="1" w:after="100" w:afterAutospacing="1"/>
    </w:pPr>
    <w:rPr>
      <w:color w:val="3366FF"/>
    </w:rPr>
  </w:style>
  <w:style w:type="paragraph" w:customStyle="1" w:styleId="xl82">
    <w:name w:val="xl82"/>
    <w:basedOn w:val="Normalny"/>
    <w:rsid w:val="001108B9"/>
    <w:pPr>
      <w:shd w:val="clear" w:color="000000" w:fill="FFFF66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83">
    <w:name w:val="xl8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4">
    <w:name w:val="xl84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5">
    <w:name w:val="xl85"/>
    <w:basedOn w:val="Normalny"/>
    <w:rsid w:val="001108B9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86">
    <w:name w:val="xl8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7">
    <w:name w:val="xl8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88">
    <w:name w:val="xl88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9">
    <w:name w:val="xl8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0">
    <w:name w:val="xl90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1">
    <w:name w:val="xl91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2">
    <w:name w:val="xl9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3">
    <w:name w:val="xl93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4">
    <w:name w:val="xl9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5">
    <w:name w:val="xl9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6">
    <w:name w:val="xl9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7">
    <w:name w:val="xl9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98">
    <w:name w:val="xl98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9">
    <w:name w:val="xl9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0">
    <w:name w:val="xl10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1">
    <w:name w:val="xl101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02">
    <w:name w:val="xl10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3">
    <w:name w:val="xl103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4">
    <w:name w:val="xl10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5">
    <w:name w:val="xl10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106">
    <w:name w:val="xl10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07">
    <w:name w:val="xl10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8">
    <w:name w:val="xl108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109">
    <w:name w:val="xl10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10">
    <w:name w:val="xl11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1">
    <w:name w:val="xl111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12">
    <w:name w:val="xl112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3">
    <w:name w:val="xl113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14">
    <w:name w:val="xl11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Akapitzlist1">
    <w:name w:val="Akapit z listą1"/>
    <w:basedOn w:val="Normalny"/>
    <w:uiPriority w:val="99"/>
    <w:qFormat/>
    <w:rsid w:val="00A546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215E7C"/>
    <w:rPr>
      <w:rFonts w:ascii="Times New Roman" w:eastAsia="Times New Roman" w:hAnsi="Times New Roman"/>
    </w:rPr>
  </w:style>
  <w:style w:type="paragraph" w:customStyle="1" w:styleId="text1x">
    <w:name w:val="text 1.x"/>
    <w:basedOn w:val="Normalny"/>
    <w:rsid w:val="00215E7C"/>
    <w:pPr>
      <w:spacing w:line="288" w:lineRule="auto"/>
      <w:ind w:left="567"/>
      <w:jc w:val="both"/>
    </w:pPr>
    <w:rPr>
      <w:sz w:val="22"/>
      <w:szCs w:val="20"/>
      <w:lang w:eastAsia="en-US"/>
    </w:rPr>
  </w:style>
  <w:style w:type="paragraph" w:styleId="Poprawka">
    <w:name w:val="Revision"/>
    <w:hidden/>
    <w:uiPriority w:val="99"/>
    <w:semiHidden/>
    <w:rsid w:val="00215E7C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rsid w:val="007D4FC9"/>
    <w:pPr>
      <w:tabs>
        <w:tab w:val="left" w:pos="3544"/>
      </w:tabs>
      <w:jc w:val="both"/>
    </w:pPr>
    <w:rPr>
      <w:rFonts w:ascii="Arial" w:eastAsia="Times New Roman" w:hAnsi="Arial"/>
      <w:noProof/>
      <w:sz w:val="22"/>
    </w:rPr>
  </w:style>
  <w:style w:type="character" w:styleId="Pogrubienie">
    <w:name w:val="Strong"/>
    <w:qFormat/>
    <w:rsid w:val="00427F01"/>
    <w:rPr>
      <w:b/>
      <w:bCs/>
    </w:rPr>
  </w:style>
  <w:style w:type="paragraph" w:customStyle="1" w:styleId="ReportHeading1">
    <w:name w:val="ReportHeading1"/>
    <w:basedOn w:val="Normalny"/>
    <w:uiPriority w:val="99"/>
    <w:rsid w:val="00427F01"/>
    <w:pPr>
      <w:framePr w:w="6521" w:h="1055" w:hSpace="142" w:wrap="around" w:vAnchor="page" w:hAnchor="page" w:x="1441" w:y="4452"/>
      <w:spacing w:line="300" w:lineRule="atLeast"/>
      <w:jc w:val="both"/>
    </w:pPr>
    <w:rPr>
      <w:b/>
      <w:szCs w:val="20"/>
      <w:lang w:eastAsia="en-US"/>
    </w:rPr>
  </w:style>
  <w:style w:type="paragraph" w:styleId="Tekstblokowy">
    <w:name w:val="Block Text"/>
    <w:basedOn w:val="Normalny"/>
    <w:rsid w:val="005A04AF"/>
    <w:pPr>
      <w:ind w:left="426" w:right="284"/>
      <w:jc w:val="both"/>
    </w:pPr>
    <w:rPr>
      <w:sz w:val="28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00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qFormat/>
    <w:rsid w:val="0043397C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43397C"/>
    <w:pPr>
      <w:spacing w:after="100" w:line="276" w:lineRule="auto"/>
      <w:ind w:left="220"/>
    </w:pPr>
    <w:rPr>
      <w:rFonts w:ascii="Calibri" w:hAnsi="Calibri" w:cs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43397C"/>
    <w:pPr>
      <w:spacing w:after="100" w:line="276" w:lineRule="auto"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2 Znak,ISCG Numerowanie Znak"/>
    <w:basedOn w:val="Domylnaczcionkaakapitu"/>
    <w:link w:val="Akapitzlist"/>
    <w:uiPriority w:val="34"/>
    <w:qFormat/>
    <w:locked/>
    <w:rsid w:val="0043397C"/>
    <w:rPr>
      <w:rFonts w:ascii="Times New Roman" w:eastAsia="Times New Roman" w:hAnsi="Times New Roman"/>
      <w:sz w:val="24"/>
      <w:szCs w:val="24"/>
    </w:rPr>
  </w:style>
  <w:style w:type="character" w:customStyle="1" w:styleId="Styl1Znak">
    <w:name w:val="Styl1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yl2Znak">
    <w:name w:val="Styl2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73841"/>
    <w:pPr>
      <w:spacing w:after="100"/>
      <w:ind w:left="480"/>
    </w:pPr>
  </w:style>
  <w:style w:type="paragraph" w:customStyle="1" w:styleId="A-SIWZRozdzia">
    <w:name w:val="A - SIWZ_Rozdział"/>
    <w:basedOn w:val="Normalny"/>
    <w:uiPriority w:val="99"/>
    <w:rsid w:val="00C0533E"/>
    <w:pPr>
      <w:keepNext/>
      <w:numPr>
        <w:numId w:val="9"/>
      </w:numPr>
      <w:spacing w:before="360"/>
    </w:pPr>
    <w:rPr>
      <w:rFonts w:ascii="Tahoma" w:hAnsi="Tahoma"/>
      <w:b/>
      <w:sz w:val="20"/>
    </w:rPr>
  </w:style>
  <w:style w:type="paragraph" w:customStyle="1" w:styleId="A-SIWZustpnum">
    <w:name w:val="A - SIWZ_ustęp num"/>
    <w:basedOn w:val="Normalny"/>
    <w:uiPriority w:val="99"/>
    <w:rsid w:val="00C0533E"/>
    <w:pPr>
      <w:numPr>
        <w:ilvl w:val="1"/>
        <w:numId w:val="9"/>
      </w:numPr>
      <w:spacing w:before="120"/>
    </w:pPr>
    <w:rPr>
      <w:rFonts w:ascii="Tahoma" w:hAnsi="Tahoma"/>
      <w:sz w:val="20"/>
    </w:rPr>
  </w:style>
  <w:style w:type="paragraph" w:customStyle="1" w:styleId="A-SIWZpodpunkt">
    <w:name w:val="A - SIWZ_podpunkt"/>
    <w:basedOn w:val="Normalny"/>
    <w:uiPriority w:val="99"/>
    <w:rsid w:val="00C0533E"/>
    <w:pPr>
      <w:numPr>
        <w:ilvl w:val="2"/>
        <w:numId w:val="9"/>
      </w:numPr>
      <w:spacing w:before="60"/>
    </w:pPr>
    <w:rPr>
      <w:rFonts w:ascii="Tahoma" w:hAnsi="Tahoma"/>
      <w:sz w:val="20"/>
    </w:rPr>
  </w:style>
  <w:style w:type="paragraph" w:customStyle="1" w:styleId="A-SIWZpodpunktwyliczanka">
    <w:name w:val="A - SIWZ_podpunkt_wyliczanka"/>
    <w:basedOn w:val="A-SIWZpodpunkt"/>
    <w:uiPriority w:val="99"/>
    <w:rsid w:val="00C0533E"/>
    <w:pPr>
      <w:numPr>
        <w:ilvl w:val="3"/>
      </w:numPr>
      <w:spacing w:before="0"/>
    </w:pPr>
  </w:style>
  <w:style w:type="paragraph" w:customStyle="1" w:styleId="ParaAttribute1">
    <w:name w:val="ParaAttribute1"/>
    <w:uiPriority w:val="99"/>
    <w:rsid w:val="00083652"/>
    <w:pPr>
      <w:widowControl w:val="0"/>
      <w:wordWrap w:val="0"/>
    </w:pPr>
    <w:rPr>
      <w:rFonts w:ascii="Times New Roman" w:eastAsia="aL" w:hAnsi="Times New Roman"/>
    </w:rPr>
  </w:style>
  <w:style w:type="character" w:customStyle="1" w:styleId="CharAttribute0">
    <w:name w:val="CharAttribute0"/>
    <w:uiPriority w:val="99"/>
    <w:rsid w:val="00083652"/>
    <w:rPr>
      <w:rFonts w:ascii="Times New Roman" w:eastAsia="Times New Roman" w:hAnsi="Times New Roman" w:cs="Times New Roman" w:hint="default"/>
      <w:sz w:val="24"/>
    </w:rPr>
  </w:style>
  <w:style w:type="character" w:customStyle="1" w:styleId="ListParagraphChar">
    <w:name w:val="List Paragraph Char"/>
    <w:link w:val="Akapitzlist2"/>
    <w:uiPriority w:val="34"/>
    <w:locked/>
    <w:rsid w:val="0008581D"/>
    <w:rPr>
      <w:rFonts w:cs="Calibri"/>
      <w:sz w:val="22"/>
      <w:szCs w:val="22"/>
    </w:rPr>
  </w:style>
  <w:style w:type="paragraph" w:customStyle="1" w:styleId="Akapitzlist2">
    <w:name w:val="Akapit z listą2"/>
    <w:basedOn w:val="Normalny"/>
    <w:link w:val="ListParagraphChar"/>
    <w:uiPriority w:val="34"/>
    <w:qFormat/>
    <w:rsid w:val="0008581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916B49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kocowego">
    <w:name w:val="endnote reference"/>
    <w:basedOn w:val="Domylnaczcionkaakapitu"/>
    <w:semiHidden/>
    <w:unhideWhenUsed/>
    <w:rsid w:val="006C3743"/>
    <w:rPr>
      <w:vertAlign w:val="superscript"/>
    </w:rPr>
  </w:style>
  <w:style w:type="paragraph" w:customStyle="1" w:styleId="Standard">
    <w:name w:val="Standard"/>
    <w:rsid w:val="003634D7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numbering" w:customStyle="1" w:styleId="WW8Num1">
    <w:name w:val="WW8Num1"/>
    <w:basedOn w:val="Bezlisty"/>
    <w:rsid w:val="003634D7"/>
    <w:pPr>
      <w:numPr>
        <w:numId w:val="14"/>
      </w:numPr>
    </w:pPr>
  </w:style>
  <w:style w:type="character" w:customStyle="1" w:styleId="apple-converted-space">
    <w:name w:val="apple-converted-space"/>
    <w:basedOn w:val="Domylnaczcionkaakapitu"/>
    <w:rsid w:val="003634D7"/>
  </w:style>
  <w:style w:type="table" w:customStyle="1" w:styleId="DefaultTable">
    <w:name w:val="Default Table"/>
    <w:uiPriority w:val="99"/>
    <w:rsid w:val="003634D7"/>
    <w:rPr>
      <w:rFonts w:ascii="Times New Roman" w:eastAsia="aL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uiPriority w:val="99"/>
    <w:rsid w:val="003634D7"/>
    <w:pPr>
      <w:widowControl w:val="0"/>
      <w:wordWrap w:val="0"/>
    </w:pPr>
    <w:rPr>
      <w:rFonts w:ascii="Times New Roman" w:eastAsia="aL" w:hAnsi="Times New Roman"/>
    </w:rPr>
  </w:style>
  <w:style w:type="paragraph" w:customStyle="1" w:styleId="TableText">
    <w:name w:val="Table Text"/>
    <w:rsid w:val="003634D7"/>
    <w:pPr>
      <w:widowControl w:val="0"/>
      <w:autoSpaceDE w:val="0"/>
      <w:autoSpaceDN w:val="0"/>
    </w:pPr>
    <w:rPr>
      <w:rFonts w:ascii="TimesNewRomanPS" w:eastAsia="Times New Roman" w:hAnsi="TimesNewRomanPS" w:cs="TimesNewRomanPS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2534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945E8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77428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09292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B47B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Oświadczenie o posiadanym rachunku bankowym.docx</dmsv2BaseFileName>
    <dmsv2BaseDisplayName xmlns="http://schemas.microsoft.com/sharepoint/v3">Załącznik nr 6 Oświadczenie o posiadanym rachunku bankowym</dmsv2BaseDisplayName>
    <dmsv2SWPP2ObjectNumber xmlns="http://schemas.microsoft.com/sharepoint/v3">POST/EOD/EOD/BM/00011/2026                        </dmsv2SWPP2ObjectNumber>
    <dmsv2SWPP2SumMD5 xmlns="http://schemas.microsoft.com/sharepoint/v3">7c7412bd8f00eb437fa1492ef0122387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703810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24180518</dmsv2BaseClientSystemDocumentID>
    <dmsv2BaseModifiedByID xmlns="http://schemas.microsoft.com/sharepoint/v3">13101172</dmsv2BaseModifiedByID>
    <dmsv2BaseCreatedByID xmlns="http://schemas.microsoft.com/sharepoint/v3">13101172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JEUP5JKVCYQC-1398355148-6461</_dlc_DocId>
    <_dlc_DocIdUrl xmlns="a19cb1c7-c5c7-46d4-85ae-d83685407bba">
      <Url>https://swpp2.dms.gkpge.pl/sites/41/_layouts/15/DocIdRedir.aspx?ID=JEUP5JKVCYQC-1398355148-6461</Url>
      <Description>JEUP5JKVCYQC-1398355148-6461</Description>
    </_dlc_DocIdUrl>
  </documentManagement>
</p:properties>
</file>

<file path=customXml/itemProps1.xml><?xml version="1.0" encoding="utf-8"?>
<ds:datastoreItem xmlns:ds="http://schemas.openxmlformats.org/officeDocument/2006/customXml" ds:itemID="{48F87E78-A930-4818-A227-E21160C1A1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D6FDC-AF11-4ED0-95B2-B44A45D03684}"/>
</file>

<file path=customXml/itemProps3.xml><?xml version="1.0" encoding="utf-8"?>
<ds:datastoreItem xmlns:ds="http://schemas.openxmlformats.org/officeDocument/2006/customXml" ds:itemID="{D3D16319-54A5-4FED-A6D4-C1DE14D28600}"/>
</file>

<file path=customXml/itemProps4.xml><?xml version="1.0" encoding="utf-8"?>
<ds:datastoreItem xmlns:ds="http://schemas.openxmlformats.org/officeDocument/2006/customXml" ds:itemID="{8F6F9C43-008B-48C6-B333-A0F4412BF5F2}"/>
</file>

<file path=customXml/itemProps5.xml><?xml version="1.0" encoding="utf-8"?>
<ds:datastoreItem xmlns:ds="http://schemas.openxmlformats.org/officeDocument/2006/customXml" ds:itemID="{73C95DB4-9EAC-4A5A-BB2E-FBDB19EB1A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m.niedzwiedzka</dc:creator>
  <cp:lastModifiedBy>Suchecki Robert [PGE E. Odnawialna S.A.]</cp:lastModifiedBy>
  <cp:revision>28</cp:revision>
  <cp:lastPrinted>2025-11-04T11:29:00Z</cp:lastPrinted>
  <dcterms:created xsi:type="dcterms:W3CDTF">2025-11-04T09:33:00Z</dcterms:created>
  <dcterms:modified xsi:type="dcterms:W3CDTF">2026-01-23T08:54:00Z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2023-04-26T10:35:32Z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260f5596-092c-4cab-b62c-cb83575cfb1d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0x010189100047E29E04A5812040BEB20DD03591C18F</vt:lpwstr>
  </property>
  <property fmtid="{D5CDD505-2E9C-101B-9397-08002B2CF9AE}" pid="10" name="_dlc_DocIdItemGuid">
    <vt:lpwstr>a5359ec3-92c3-4c3c-9a0f-78396ed26779</vt:lpwstr>
  </property>
</Properties>
</file>